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54" w:rsidRDefault="00347B54" w:rsidP="00347B54">
      <w:pPr>
        <w:tabs>
          <w:tab w:val="left" w:pos="8130"/>
        </w:tabs>
      </w:pPr>
      <w:r w:rsidRPr="00396919">
        <w:rPr>
          <w:sz w:val="28"/>
        </w:rPr>
        <w:t xml:space="preserve">Принято на заседании   </w:t>
      </w:r>
      <w:r>
        <w:t xml:space="preserve">                      </w:t>
      </w:r>
      <w:r w:rsidR="0050227A">
        <w:t xml:space="preserve">                      </w:t>
      </w:r>
      <w:r>
        <w:t xml:space="preserve"> </w:t>
      </w:r>
      <w:r w:rsidRPr="00396919">
        <w:rPr>
          <w:sz w:val="28"/>
        </w:rPr>
        <w:t>Утверждаю:</w:t>
      </w:r>
    </w:p>
    <w:p w:rsidR="00347B54" w:rsidRDefault="00347B54" w:rsidP="00347B54">
      <w:pPr>
        <w:tabs>
          <w:tab w:val="left" w:pos="8130"/>
        </w:tabs>
        <w:rPr>
          <w:sz w:val="36"/>
          <w:szCs w:val="36"/>
        </w:rPr>
      </w:pPr>
      <w:proofErr w:type="gramStart"/>
      <w:r w:rsidRPr="00396919">
        <w:rPr>
          <w:sz w:val="28"/>
        </w:rPr>
        <w:t>педагогического</w:t>
      </w:r>
      <w:proofErr w:type="gramEnd"/>
      <w:r w:rsidRPr="00396919">
        <w:rPr>
          <w:sz w:val="28"/>
        </w:rPr>
        <w:t xml:space="preserve"> совета                                </w:t>
      </w:r>
      <w:r w:rsidR="0050227A">
        <w:rPr>
          <w:sz w:val="28"/>
        </w:rPr>
        <w:t xml:space="preserve">       Д</w:t>
      </w:r>
      <w:r>
        <w:rPr>
          <w:sz w:val="28"/>
        </w:rPr>
        <w:t>иректор</w:t>
      </w:r>
      <w:r w:rsidR="0050227A">
        <w:rPr>
          <w:sz w:val="28"/>
        </w:rPr>
        <w:t xml:space="preserve"> МБУ ДО </w:t>
      </w:r>
      <w:r>
        <w:rPr>
          <w:sz w:val="28"/>
        </w:rPr>
        <w:t xml:space="preserve"> </w:t>
      </w:r>
      <w:r w:rsidR="0050227A">
        <w:rPr>
          <w:sz w:val="28"/>
        </w:rPr>
        <w:t xml:space="preserve">              </w:t>
      </w:r>
    </w:p>
    <w:p w:rsidR="0050227A" w:rsidRDefault="0050227A" w:rsidP="00347B54">
      <w:pPr>
        <w:rPr>
          <w:sz w:val="28"/>
          <w:szCs w:val="36"/>
        </w:rPr>
      </w:pPr>
      <w:r>
        <w:rPr>
          <w:sz w:val="28"/>
          <w:szCs w:val="36"/>
        </w:rPr>
        <w:t>30.08.2020</w:t>
      </w:r>
      <w:r w:rsidR="00347B54" w:rsidRPr="00396919">
        <w:rPr>
          <w:sz w:val="28"/>
          <w:szCs w:val="36"/>
        </w:rPr>
        <w:t>г.</w:t>
      </w:r>
      <w:r w:rsidR="00347B54">
        <w:rPr>
          <w:sz w:val="28"/>
          <w:szCs w:val="36"/>
        </w:rPr>
        <w:t xml:space="preserve">  </w:t>
      </w:r>
      <w:r>
        <w:rPr>
          <w:sz w:val="28"/>
          <w:szCs w:val="36"/>
        </w:rPr>
        <w:t xml:space="preserve">               </w:t>
      </w:r>
      <w:r w:rsidR="00347B54">
        <w:rPr>
          <w:sz w:val="28"/>
          <w:szCs w:val="36"/>
        </w:rPr>
        <w:t xml:space="preserve">   </w:t>
      </w:r>
      <w:r>
        <w:rPr>
          <w:sz w:val="28"/>
          <w:szCs w:val="36"/>
        </w:rPr>
        <w:t xml:space="preserve">                                      Бабаюртовская </w:t>
      </w:r>
      <w:r w:rsidR="00347B54">
        <w:rPr>
          <w:sz w:val="28"/>
          <w:szCs w:val="36"/>
        </w:rPr>
        <w:t xml:space="preserve">районная ДШИ» </w:t>
      </w:r>
    </w:p>
    <w:p w:rsidR="00347B54" w:rsidRPr="00396919" w:rsidRDefault="0050227A" w:rsidP="00347B54">
      <w:pPr>
        <w:rPr>
          <w:sz w:val="28"/>
          <w:szCs w:val="36"/>
        </w:rPr>
      </w:pPr>
      <w:r>
        <w:rPr>
          <w:sz w:val="28"/>
          <w:szCs w:val="36"/>
        </w:rPr>
        <w:t xml:space="preserve">                                                                              ____________</w:t>
      </w:r>
      <w:r w:rsidRPr="0050227A">
        <w:rPr>
          <w:sz w:val="28"/>
          <w:szCs w:val="36"/>
        </w:rPr>
        <w:t xml:space="preserve"> </w:t>
      </w:r>
      <w:r>
        <w:rPr>
          <w:sz w:val="28"/>
          <w:szCs w:val="36"/>
        </w:rPr>
        <w:t xml:space="preserve">А.Г.Халилова                  </w:t>
      </w:r>
    </w:p>
    <w:p w:rsidR="00347B54" w:rsidRDefault="00347B54" w:rsidP="00347B54">
      <w:pPr>
        <w:rPr>
          <w:sz w:val="28"/>
          <w:szCs w:val="36"/>
        </w:rPr>
      </w:pPr>
      <w:r>
        <w:rPr>
          <w:szCs w:val="36"/>
        </w:rPr>
        <w:t xml:space="preserve">                                                                       </w:t>
      </w:r>
      <w:r w:rsidR="0050227A">
        <w:rPr>
          <w:szCs w:val="36"/>
        </w:rPr>
        <w:t xml:space="preserve">                   </w:t>
      </w:r>
      <w:r>
        <w:rPr>
          <w:szCs w:val="36"/>
        </w:rPr>
        <w:t xml:space="preserve"> </w:t>
      </w:r>
      <w:r w:rsidR="0050227A">
        <w:rPr>
          <w:sz w:val="28"/>
          <w:szCs w:val="28"/>
        </w:rPr>
        <w:t>30.08.2020</w:t>
      </w:r>
      <w:r w:rsidRPr="00DE4500">
        <w:rPr>
          <w:sz w:val="28"/>
          <w:szCs w:val="28"/>
        </w:rPr>
        <w:t>г</w:t>
      </w:r>
      <w:r>
        <w:rPr>
          <w:szCs w:val="36"/>
        </w:rPr>
        <w:t xml:space="preserve">.           </w:t>
      </w:r>
      <w:r>
        <w:rPr>
          <w:sz w:val="28"/>
          <w:szCs w:val="36"/>
        </w:rPr>
        <w:t xml:space="preserve"> </w:t>
      </w:r>
    </w:p>
    <w:p w:rsidR="00347B54" w:rsidRPr="000C544E" w:rsidRDefault="00347B54" w:rsidP="00347B54">
      <w:pPr>
        <w:rPr>
          <w:szCs w:val="36"/>
        </w:rPr>
      </w:pPr>
      <w:r>
        <w:rPr>
          <w:sz w:val="28"/>
          <w:szCs w:val="36"/>
        </w:rPr>
        <w:t xml:space="preserve">                                                                                                      </w:t>
      </w:r>
      <w:r>
        <w:rPr>
          <w:szCs w:val="36"/>
        </w:rPr>
        <w:t>.</w:t>
      </w:r>
    </w:p>
    <w:p w:rsidR="00347B54" w:rsidRPr="008C4D69" w:rsidRDefault="00347B54" w:rsidP="00347B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347B54" w:rsidRDefault="00347B54" w:rsidP="00347B54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</w:t>
      </w:r>
    </w:p>
    <w:p w:rsidR="00347B54" w:rsidRDefault="00347B54" w:rsidP="00347B54">
      <w:pPr>
        <w:rPr>
          <w:sz w:val="36"/>
          <w:szCs w:val="36"/>
        </w:rPr>
      </w:pPr>
    </w:p>
    <w:p w:rsidR="00347B54" w:rsidRPr="00697D71" w:rsidRDefault="00347B54" w:rsidP="00347B54">
      <w:pPr>
        <w:rPr>
          <w:sz w:val="32"/>
          <w:szCs w:val="36"/>
        </w:rPr>
      </w:pPr>
    </w:p>
    <w:p w:rsidR="00347B54" w:rsidRPr="00697D71" w:rsidRDefault="00347B54" w:rsidP="00347B54">
      <w:pPr>
        <w:rPr>
          <w:sz w:val="32"/>
          <w:szCs w:val="36"/>
        </w:rPr>
      </w:pPr>
      <w:r w:rsidRPr="00697D71">
        <w:rPr>
          <w:sz w:val="32"/>
          <w:szCs w:val="36"/>
        </w:rPr>
        <w:t xml:space="preserve">        </w:t>
      </w:r>
      <w:r w:rsidR="00DE3824">
        <w:rPr>
          <w:sz w:val="32"/>
          <w:szCs w:val="36"/>
        </w:rPr>
        <w:t xml:space="preserve">   Муниципальное бюджетного</w:t>
      </w:r>
      <w:bookmarkStart w:id="0" w:name="_GoBack"/>
      <w:bookmarkEnd w:id="0"/>
      <w:r>
        <w:rPr>
          <w:sz w:val="32"/>
          <w:szCs w:val="36"/>
        </w:rPr>
        <w:t xml:space="preserve"> учреждение дополнительного образования «Бабаюртовская районная Детская школа искусств»</w:t>
      </w:r>
      <w:r w:rsidRPr="00697D71">
        <w:rPr>
          <w:sz w:val="32"/>
          <w:szCs w:val="36"/>
        </w:rPr>
        <w:t xml:space="preserve"> </w:t>
      </w:r>
    </w:p>
    <w:p w:rsidR="00347B54" w:rsidRDefault="00347B54" w:rsidP="00347B54"/>
    <w:p w:rsidR="00347B54" w:rsidRDefault="00347B54" w:rsidP="00347B54"/>
    <w:p w:rsidR="00347B54" w:rsidRDefault="00347B54" w:rsidP="00347B54">
      <w:pPr>
        <w:jc w:val="center"/>
        <w:rPr>
          <w:b/>
          <w:bCs/>
          <w:sz w:val="120"/>
          <w:szCs w:val="120"/>
        </w:rPr>
      </w:pPr>
      <w:proofErr w:type="gramStart"/>
      <w:r>
        <w:rPr>
          <w:b/>
          <w:bCs/>
          <w:sz w:val="120"/>
          <w:szCs w:val="120"/>
        </w:rPr>
        <w:t>план</w:t>
      </w:r>
      <w:proofErr w:type="gramEnd"/>
    </w:p>
    <w:p w:rsidR="00347B54" w:rsidRDefault="00347B54" w:rsidP="00347B54">
      <w:pPr>
        <w:jc w:val="center"/>
        <w:rPr>
          <w:b/>
          <w:bCs/>
          <w:sz w:val="56"/>
          <w:szCs w:val="56"/>
        </w:rPr>
      </w:pPr>
      <w:proofErr w:type="gramStart"/>
      <w:r>
        <w:rPr>
          <w:b/>
          <w:bCs/>
          <w:sz w:val="56"/>
          <w:szCs w:val="56"/>
        </w:rPr>
        <w:t>учебно</w:t>
      </w:r>
      <w:proofErr w:type="gramEnd"/>
      <w:r>
        <w:rPr>
          <w:b/>
          <w:bCs/>
          <w:sz w:val="56"/>
          <w:szCs w:val="56"/>
        </w:rPr>
        <w:t>-воспитательной работы</w:t>
      </w:r>
    </w:p>
    <w:p w:rsidR="00347B54" w:rsidRDefault="0050227A" w:rsidP="00347B54">
      <w:pPr>
        <w:jc w:val="center"/>
        <w:rPr>
          <w:b/>
          <w:bCs/>
          <w:sz w:val="56"/>
          <w:szCs w:val="56"/>
        </w:rPr>
      </w:pPr>
      <w:proofErr w:type="gramStart"/>
      <w:r>
        <w:rPr>
          <w:b/>
          <w:bCs/>
          <w:sz w:val="56"/>
          <w:szCs w:val="56"/>
        </w:rPr>
        <w:t>на</w:t>
      </w:r>
      <w:proofErr w:type="gramEnd"/>
      <w:r>
        <w:rPr>
          <w:b/>
          <w:bCs/>
          <w:sz w:val="56"/>
          <w:szCs w:val="56"/>
        </w:rPr>
        <w:t xml:space="preserve"> 2020-2021</w:t>
      </w:r>
      <w:r w:rsidR="00347B54">
        <w:rPr>
          <w:b/>
          <w:bCs/>
          <w:sz w:val="56"/>
          <w:szCs w:val="56"/>
        </w:rPr>
        <w:t xml:space="preserve"> учебный год</w:t>
      </w:r>
    </w:p>
    <w:p w:rsidR="00347B54" w:rsidRDefault="00347B54" w:rsidP="00347B54">
      <w:pPr>
        <w:jc w:val="center"/>
        <w:rPr>
          <w:b/>
          <w:bCs/>
          <w:sz w:val="56"/>
          <w:szCs w:val="56"/>
        </w:rPr>
      </w:pPr>
    </w:p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/>
    <w:p w:rsidR="00347B54" w:rsidRDefault="00347B54" w:rsidP="00347B54">
      <w:pPr>
        <w:jc w:val="center"/>
      </w:pPr>
    </w:p>
    <w:p w:rsidR="00347B54" w:rsidRPr="00A76AC8" w:rsidRDefault="00347B54" w:rsidP="00347B54">
      <w:pPr>
        <w:jc w:val="center"/>
      </w:pPr>
      <w:r>
        <w:rPr>
          <w:b/>
          <w:bCs/>
          <w:sz w:val="40"/>
          <w:szCs w:val="40"/>
          <w:u w:val="single"/>
        </w:rPr>
        <w:lastRenderedPageBreak/>
        <w:t>Работа педагогического совета</w:t>
      </w:r>
    </w:p>
    <w:p w:rsidR="00347B54" w:rsidRDefault="00347B54" w:rsidP="00347B54">
      <w:pPr>
        <w:jc w:val="center"/>
        <w:rPr>
          <w:u w:val="single"/>
        </w:rPr>
      </w:pPr>
    </w:p>
    <w:p w:rsidR="00347B54" w:rsidRDefault="00347B54" w:rsidP="00347B54">
      <w:r>
        <w:rPr>
          <w:b/>
          <w:bCs/>
        </w:rPr>
        <w:t xml:space="preserve">I      </w:t>
      </w:r>
      <w:r>
        <w:t xml:space="preserve">    1) утверждение плана учебно-вос</w:t>
      </w:r>
      <w:r w:rsidR="009F663B">
        <w:t>питательной работы школы на 2019-2020</w:t>
      </w:r>
      <w:r>
        <w:t xml:space="preserve"> учебный </w:t>
      </w:r>
      <w:r w:rsidR="009F663B">
        <w:t xml:space="preserve">             </w:t>
      </w:r>
      <w:r>
        <w:t xml:space="preserve">год. </w:t>
      </w:r>
    </w:p>
    <w:p w:rsidR="00347B54" w:rsidRDefault="00347B54" w:rsidP="00347B54">
      <w:pPr>
        <w:numPr>
          <w:ilvl w:val="0"/>
          <w:numId w:val="1"/>
        </w:numPr>
      </w:pPr>
      <w:proofErr w:type="gramStart"/>
      <w:r>
        <w:t>распределение</w:t>
      </w:r>
      <w:proofErr w:type="gramEnd"/>
      <w:r>
        <w:t xml:space="preserve"> педагогической нагрузки, штатного расписания.</w:t>
      </w:r>
    </w:p>
    <w:p w:rsidR="00347B54" w:rsidRDefault="00347B54" w:rsidP="00347B54">
      <w:pPr>
        <w:numPr>
          <w:ilvl w:val="0"/>
          <w:numId w:val="1"/>
        </w:numPr>
      </w:pPr>
      <w:r>
        <w:t>Утверждение учебных планов работы по отделениям.</w:t>
      </w:r>
    </w:p>
    <w:p w:rsidR="00347B54" w:rsidRDefault="00347B54" w:rsidP="00347B54">
      <w:pPr>
        <w:numPr>
          <w:ilvl w:val="0"/>
          <w:numId w:val="1"/>
        </w:numPr>
      </w:pPr>
      <w:proofErr w:type="gramStart"/>
      <w:r>
        <w:t>нормативно</w:t>
      </w:r>
      <w:proofErr w:type="gramEnd"/>
      <w:r>
        <w:t>-правовая база детской школы искусств.</w:t>
      </w:r>
    </w:p>
    <w:p w:rsidR="00347B54" w:rsidRDefault="00347B54" w:rsidP="00347B54">
      <w:pPr>
        <w:numPr>
          <w:ilvl w:val="0"/>
          <w:numId w:val="1"/>
        </w:numPr>
      </w:pPr>
      <w:r>
        <w:t>Об участии во внеклассных, районных, республиканских конкурсах и фестивалях (сентябрь)</w:t>
      </w:r>
    </w:p>
    <w:p w:rsidR="00347B54" w:rsidRDefault="00347B54" w:rsidP="00347B54"/>
    <w:p w:rsidR="00347B54" w:rsidRDefault="00347B54" w:rsidP="00347B54"/>
    <w:p w:rsidR="00347B54" w:rsidRDefault="00347B54" w:rsidP="00347B54">
      <w:r>
        <w:rPr>
          <w:b/>
          <w:bCs/>
        </w:rPr>
        <w:t xml:space="preserve">II   </w:t>
      </w:r>
      <w:r>
        <w:t xml:space="preserve">      1) интеграция основного и дополнительного образования как фактор развития личности каждого ребенка.</w:t>
      </w:r>
    </w:p>
    <w:p w:rsidR="00347B54" w:rsidRDefault="00347B54" w:rsidP="00347B54">
      <w:r>
        <w:t>Итоги успеваемости и посещаемости за I четверть.</w:t>
      </w:r>
    </w:p>
    <w:p w:rsidR="00347B54" w:rsidRDefault="00347B54" w:rsidP="00347B54">
      <w:r>
        <w:t>Отчеты преподавателей ДШИ (ноябрь).</w:t>
      </w:r>
    </w:p>
    <w:p w:rsidR="00347B54" w:rsidRDefault="00347B54" w:rsidP="00347B54"/>
    <w:p w:rsidR="00347B54" w:rsidRDefault="00347B54" w:rsidP="00347B54"/>
    <w:p w:rsidR="00347B54" w:rsidRDefault="00347B54" w:rsidP="00347B54">
      <w:r>
        <w:rPr>
          <w:b/>
          <w:bCs/>
        </w:rPr>
        <w:t xml:space="preserve">III </w:t>
      </w:r>
      <w:r>
        <w:t xml:space="preserve">       1) «Методическое обеспечение образовательного процесса в школе».</w:t>
      </w:r>
    </w:p>
    <w:p w:rsidR="00347B54" w:rsidRDefault="00347B54" w:rsidP="00347B54"/>
    <w:p w:rsidR="00347B54" w:rsidRDefault="00347B54" w:rsidP="00347B54">
      <w:pPr>
        <w:numPr>
          <w:ilvl w:val="1"/>
          <w:numId w:val="2"/>
        </w:numPr>
      </w:pPr>
      <w:proofErr w:type="gramStart"/>
      <w:r>
        <w:t>итоги</w:t>
      </w:r>
      <w:proofErr w:type="gramEnd"/>
      <w:r>
        <w:t xml:space="preserve"> академических концертов (январь)</w:t>
      </w:r>
    </w:p>
    <w:p w:rsidR="00347B54" w:rsidRDefault="00347B54" w:rsidP="00347B54"/>
    <w:p w:rsidR="00347B54" w:rsidRDefault="00347B54" w:rsidP="00347B54"/>
    <w:p w:rsidR="00347B54" w:rsidRDefault="00347B54" w:rsidP="00347B54">
      <w:r>
        <w:rPr>
          <w:b/>
          <w:bCs/>
        </w:rPr>
        <w:t>IV</w:t>
      </w:r>
      <w:r>
        <w:t xml:space="preserve"> 1) итоги работы за год. Инновации в дополнительном образовании</w:t>
      </w:r>
    </w:p>
    <w:p w:rsidR="00347B54" w:rsidRDefault="00347B54" w:rsidP="00347B54"/>
    <w:p w:rsidR="00347B54" w:rsidRDefault="00347B54" w:rsidP="00347B54">
      <w:pPr>
        <w:numPr>
          <w:ilvl w:val="1"/>
          <w:numId w:val="3"/>
        </w:numPr>
      </w:pPr>
      <w:proofErr w:type="gramStart"/>
      <w:r>
        <w:t>отчеты</w:t>
      </w:r>
      <w:proofErr w:type="gramEnd"/>
      <w:r>
        <w:t xml:space="preserve"> преподавателей по личным творческим планам.</w:t>
      </w:r>
    </w:p>
    <w:p w:rsidR="00347B54" w:rsidRDefault="00347B54" w:rsidP="00347B54">
      <w:r>
        <w:t xml:space="preserve">                  Итоги III, IV четверти</w:t>
      </w:r>
    </w:p>
    <w:p w:rsidR="00347B54" w:rsidRDefault="00347B54" w:rsidP="00347B54"/>
    <w:p w:rsidR="00347B54" w:rsidRPr="00A76AC8" w:rsidRDefault="00347B54" w:rsidP="00347B54">
      <w:pPr>
        <w:jc w:val="center"/>
      </w:pPr>
      <w:r>
        <w:rPr>
          <w:b/>
          <w:bCs/>
          <w:sz w:val="40"/>
          <w:szCs w:val="40"/>
        </w:rPr>
        <w:t>Работа с родителями</w:t>
      </w:r>
    </w:p>
    <w:p w:rsidR="00347B54" w:rsidRDefault="00347B54" w:rsidP="00347B54">
      <w:pPr>
        <w:jc w:val="center"/>
      </w:pPr>
    </w:p>
    <w:p w:rsidR="00347B54" w:rsidRDefault="00347B54" w:rsidP="00347B54">
      <w:pPr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7"/>
      </w:tblGrid>
      <w:tr w:rsidR="00347B54" w:rsidTr="00EB0D5D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7B54" w:rsidRDefault="00347B54" w:rsidP="00EB0D5D">
            <w:pPr>
              <w:pStyle w:val="a3"/>
              <w:snapToGrid w:val="0"/>
              <w:jc w:val="center"/>
            </w:pPr>
            <w:r>
              <w:t>Название мероприятия</w:t>
            </w:r>
          </w:p>
        </w:tc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7B54" w:rsidRDefault="00347B54" w:rsidP="00EB0D5D">
            <w:pPr>
              <w:pStyle w:val="a3"/>
              <w:snapToGrid w:val="0"/>
              <w:jc w:val="center"/>
            </w:pPr>
            <w:r>
              <w:t>Дата проведения</w:t>
            </w:r>
          </w:p>
        </w:tc>
        <w:tc>
          <w:tcPr>
            <w:tcW w:w="3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7B54" w:rsidRDefault="00F872D9" w:rsidP="00EB0D5D">
            <w:pPr>
              <w:pStyle w:val="a3"/>
              <w:snapToGrid w:val="0"/>
              <w:jc w:val="center"/>
            </w:pPr>
            <w:r>
              <w:t>Ответственные</w:t>
            </w:r>
          </w:p>
        </w:tc>
      </w:tr>
      <w:tr w:rsidR="00347B54" w:rsidTr="00EB0D5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47B54" w:rsidRDefault="00347B54" w:rsidP="00EB0D5D">
            <w:pPr>
              <w:pStyle w:val="a3"/>
              <w:snapToGrid w:val="0"/>
              <w:jc w:val="center"/>
            </w:pPr>
            <w:r>
              <w:t xml:space="preserve">Родительские собрания по классам 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47B54" w:rsidRDefault="00347B54" w:rsidP="00EB0D5D">
            <w:pPr>
              <w:pStyle w:val="a3"/>
              <w:snapToGrid w:val="0"/>
              <w:jc w:val="center"/>
            </w:pPr>
            <w:r>
              <w:t>Сентябрь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7B54" w:rsidRDefault="00F872D9" w:rsidP="00EB0D5D">
            <w:pPr>
              <w:pStyle w:val="a3"/>
              <w:snapToGrid w:val="0"/>
              <w:jc w:val="center"/>
            </w:pPr>
            <w:r>
              <w:t>Преподаватели</w:t>
            </w:r>
          </w:p>
          <w:p w:rsidR="00347B54" w:rsidRPr="00F61D00" w:rsidRDefault="00347B54" w:rsidP="00EB0D5D">
            <w:pPr>
              <w:tabs>
                <w:tab w:val="left" w:pos="1035"/>
              </w:tabs>
            </w:pPr>
            <w:r>
              <w:tab/>
            </w:r>
          </w:p>
        </w:tc>
      </w:tr>
      <w:tr w:rsidR="00347B54" w:rsidTr="00EB0D5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47B54" w:rsidRDefault="00347B54" w:rsidP="00EB0D5D">
            <w:pPr>
              <w:pStyle w:val="a3"/>
              <w:snapToGrid w:val="0"/>
              <w:jc w:val="center"/>
            </w:pPr>
            <w:r>
              <w:t xml:space="preserve">Общешкольные родительские собрания 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47B54" w:rsidRDefault="00347B54" w:rsidP="00EB0D5D">
            <w:pPr>
              <w:pStyle w:val="a3"/>
              <w:snapToGrid w:val="0"/>
              <w:jc w:val="center"/>
            </w:pPr>
            <w:r>
              <w:t xml:space="preserve">Сентябрь 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7B54" w:rsidRDefault="00347B54" w:rsidP="00EB0D5D">
            <w:pPr>
              <w:pStyle w:val="a3"/>
              <w:snapToGrid w:val="0"/>
              <w:jc w:val="center"/>
            </w:pPr>
            <w:r>
              <w:t>Абакарова З.А.</w:t>
            </w:r>
          </w:p>
        </w:tc>
      </w:tr>
      <w:tr w:rsidR="00347B54" w:rsidTr="00EB0D5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47B54" w:rsidRDefault="00347B54" w:rsidP="00EB0D5D">
            <w:pPr>
              <w:pStyle w:val="a3"/>
              <w:snapToGrid w:val="0"/>
              <w:jc w:val="center"/>
            </w:pPr>
            <w:r>
              <w:t>Педагогическое просвещение родителей по тематике «Дополнительное образование детей»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47B54" w:rsidRDefault="00F872D9" w:rsidP="00EB0D5D">
            <w:pPr>
              <w:pStyle w:val="a3"/>
              <w:snapToGrid w:val="0"/>
              <w:jc w:val="center"/>
            </w:pPr>
            <w:r>
              <w:t>Март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7B54" w:rsidRDefault="00F872D9" w:rsidP="00F872D9">
            <w:pPr>
              <w:pStyle w:val="a3"/>
              <w:snapToGrid w:val="0"/>
              <w:jc w:val="center"/>
            </w:pPr>
            <w:r>
              <w:t>Преподаватели</w:t>
            </w:r>
          </w:p>
        </w:tc>
      </w:tr>
      <w:tr w:rsidR="00347B54" w:rsidTr="00EB0D5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47B54" w:rsidRDefault="00347B54" w:rsidP="00EB0D5D">
            <w:pPr>
              <w:pStyle w:val="a3"/>
              <w:snapToGrid w:val="0"/>
              <w:jc w:val="center"/>
            </w:pPr>
            <w:r>
              <w:t xml:space="preserve">Индивидуальные беседы с родителями 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47B54" w:rsidRDefault="00347B54" w:rsidP="00EB0D5D">
            <w:pPr>
              <w:pStyle w:val="a3"/>
              <w:snapToGrid w:val="0"/>
              <w:jc w:val="center"/>
            </w:pPr>
            <w:r>
              <w:t>В течение учебного года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7B54" w:rsidRDefault="00347B54" w:rsidP="00EB0D5D">
            <w:pPr>
              <w:pStyle w:val="a3"/>
              <w:snapToGrid w:val="0"/>
              <w:jc w:val="center"/>
            </w:pPr>
            <w:r>
              <w:t xml:space="preserve">Преподаватели, </w:t>
            </w:r>
          </w:p>
          <w:p w:rsidR="00347B54" w:rsidRDefault="00347B54" w:rsidP="00EB0D5D">
            <w:pPr>
              <w:pStyle w:val="a3"/>
              <w:jc w:val="center"/>
            </w:pPr>
            <w:r>
              <w:t>Абакарова З.А.</w:t>
            </w:r>
          </w:p>
        </w:tc>
      </w:tr>
      <w:tr w:rsidR="00347B54" w:rsidTr="00EB0D5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47B54" w:rsidRDefault="00347B54" w:rsidP="00EB0D5D">
            <w:pPr>
              <w:pStyle w:val="a3"/>
              <w:snapToGrid w:val="0"/>
              <w:jc w:val="center"/>
            </w:pPr>
            <w:r>
              <w:t>Концерты для родителей, творческие отчеты преподавателей и детей ДШИ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47B54" w:rsidRDefault="00347B54" w:rsidP="00EB0D5D">
            <w:pPr>
              <w:pStyle w:val="a3"/>
              <w:snapToGrid w:val="0"/>
              <w:jc w:val="center"/>
            </w:pPr>
            <w:r>
              <w:t>В течение учебного года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7B54" w:rsidRDefault="00347B54" w:rsidP="00EB0D5D">
            <w:pPr>
              <w:pStyle w:val="a3"/>
              <w:snapToGrid w:val="0"/>
              <w:jc w:val="center"/>
            </w:pPr>
            <w:r>
              <w:t xml:space="preserve">Преподаватели, </w:t>
            </w:r>
          </w:p>
          <w:p w:rsidR="00347B54" w:rsidRDefault="00347B54" w:rsidP="00EB0D5D">
            <w:pPr>
              <w:pStyle w:val="a3"/>
              <w:jc w:val="center"/>
            </w:pPr>
            <w:r>
              <w:t>Абакарова З.А.</w:t>
            </w:r>
          </w:p>
          <w:p w:rsidR="00347B54" w:rsidRDefault="00347B54" w:rsidP="00F872D9">
            <w:pPr>
              <w:pStyle w:val="a3"/>
            </w:pPr>
          </w:p>
        </w:tc>
      </w:tr>
    </w:tbl>
    <w:p w:rsidR="00347B54" w:rsidRDefault="00347B54" w:rsidP="00347B54"/>
    <w:p w:rsidR="00347B54" w:rsidRDefault="00347B54" w:rsidP="00347B54">
      <w:pPr>
        <w:jc w:val="center"/>
        <w:rPr>
          <w:b/>
          <w:bCs/>
          <w:sz w:val="48"/>
          <w:szCs w:val="48"/>
        </w:rPr>
      </w:pPr>
    </w:p>
    <w:p w:rsidR="009F663B" w:rsidRDefault="009F663B" w:rsidP="00347B54">
      <w:pPr>
        <w:jc w:val="center"/>
        <w:rPr>
          <w:b/>
          <w:bCs/>
          <w:sz w:val="36"/>
          <w:szCs w:val="36"/>
        </w:rPr>
      </w:pPr>
    </w:p>
    <w:p w:rsidR="00347B54" w:rsidRPr="00DE4500" w:rsidRDefault="00347B54" w:rsidP="00347B54">
      <w:pPr>
        <w:jc w:val="center"/>
        <w:rPr>
          <w:b/>
          <w:bCs/>
          <w:sz w:val="36"/>
          <w:szCs w:val="36"/>
        </w:rPr>
      </w:pPr>
      <w:r w:rsidRPr="00DE4500">
        <w:rPr>
          <w:b/>
          <w:bCs/>
          <w:sz w:val="36"/>
          <w:szCs w:val="36"/>
        </w:rPr>
        <w:lastRenderedPageBreak/>
        <w:t>Учебно-воспитательная работа.</w:t>
      </w:r>
    </w:p>
    <w:p w:rsidR="00347B54" w:rsidRDefault="00347B54" w:rsidP="00347B54"/>
    <w:p w:rsidR="00347B54" w:rsidRDefault="00347B54" w:rsidP="00347B54">
      <w:pPr>
        <w:jc w:val="center"/>
        <w:rPr>
          <w:b/>
          <w:bCs/>
          <w:sz w:val="32"/>
          <w:szCs w:val="32"/>
        </w:rPr>
      </w:pPr>
      <w:r w:rsidRPr="00DE4500">
        <w:rPr>
          <w:b/>
          <w:bCs/>
          <w:sz w:val="32"/>
          <w:szCs w:val="32"/>
        </w:rPr>
        <w:t>Технические зачеты.</w:t>
      </w:r>
    </w:p>
    <w:p w:rsidR="001750CE" w:rsidRPr="00DE4500" w:rsidRDefault="001750CE" w:rsidP="00347B54">
      <w:pPr>
        <w:jc w:val="center"/>
        <w:rPr>
          <w:b/>
          <w:bCs/>
          <w:sz w:val="32"/>
          <w:szCs w:val="32"/>
        </w:rPr>
      </w:pPr>
    </w:p>
    <w:p w:rsidR="00347B54" w:rsidRDefault="001750CE" w:rsidP="00347B54">
      <w:r>
        <w:t xml:space="preserve">  </w:t>
      </w:r>
      <w:r w:rsidR="00347B54">
        <w:t>Фортепиано-</w:t>
      </w:r>
      <w:r w:rsidR="0050227A">
        <w:t xml:space="preserve"> октябрь 2020</w:t>
      </w:r>
      <w:r w:rsidR="00347B54">
        <w:t>г.</w:t>
      </w:r>
      <w:r w:rsidR="0050227A">
        <w:t>, февраль 2021</w:t>
      </w:r>
      <w:r w:rsidR="00347B54">
        <w:t>г.</w:t>
      </w:r>
    </w:p>
    <w:p w:rsidR="00347B54" w:rsidRDefault="00347B54" w:rsidP="00347B54"/>
    <w:p w:rsidR="00347B54" w:rsidRDefault="00347B54" w:rsidP="00347B54">
      <w:r>
        <w:t>Прослушивание I части программы выпускников:</w:t>
      </w:r>
    </w:p>
    <w:p w:rsidR="00347B54" w:rsidRDefault="0050227A" w:rsidP="00347B54">
      <w:r>
        <w:t xml:space="preserve">                    </w:t>
      </w:r>
      <w:proofErr w:type="gramStart"/>
      <w:r>
        <w:t>декабрь</w:t>
      </w:r>
      <w:proofErr w:type="gramEnd"/>
      <w:r>
        <w:t xml:space="preserve"> 2020</w:t>
      </w:r>
      <w:r w:rsidR="00347B54">
        <w:t>г.- 7 классы , фортепиано;</w:t>
      </w:r>
    </w:p>
    <w:p w:rsidR="00347B54" w:rsidRDefault="0050227A" w:rsidP="00347B54">
      <w:r>
        <w:t xml:space="preserve">                    </w:t>
      </w:r>
      <w:proofErr w:type="gramStart"/>
      <w:r>
        <w:t>март</w:t>
      </w:r>
      <w:proofErr w:type="gramEnd"/>
      <w:r>
        <w:t xml:space="preserve"> 2021</w:t>
      </w:r>
      <w:r w:rsidR="00347B54">
        <w:t>г.- 7 классы  фортепиано.</w:t>
      </w:r>
    </w:p>
    <w:p w:rsidR="00347B54" w:rsidRDefault="00347B54" w:rsidP="00347B54">
      <w:r>
        <w:t>Прослушивание II части программы выпускников:</w:t>
      </w:r>
    </w:p>
    <w:p w:rsidR="00347B54" w:rsidRPr="00DE4500" w:rsidRDefault="0050227A" w:rsidP="00347B54">
      <w:r>
        <w:t xml:space="preserve">                    </w:t>
      </w:r>
      <w:proofErr w:type="gramStart"/>
      <w:r>
        <w:t>апрель</w:t>
      </w:r>
      <w:proofErr w:type="gramEnd"/>
      <w:r>
        <w:t xml:space="preserve"> 2021</w:t>
      </w:r>
      <w:r w:rsidR="00347B54">
        <w:t>г.</w:t>
      </w:r>
    </w:p>
    <w:p w:rsidR="00347B54" w:rsidRPr="00DE4500" w:rsidRDefault="00347B54" w:rsidP="00347B5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Зачеты по отделениям</w:t>
      </w:r>
      <w:r w:rsidRPr="00DE4500">
        <w:rPr>
          <w:b/>
          <w:bCs/>
          <w:sz w:val="32"/>
          <w:szCs w:val="32"/>
        </w:rPr>
        <w:t>.</w:t>
      </w:r>
    </w:p>
    <w:p w:rsidR="00347B54" w:rsidRDefault="00347B54" w:rsidP="00347B54">
      <w:pPr>
        <w:jc w:val="center"/>
      </w:pPr>
    </w:p>
    <w:p w:rsidR="00347B54" w:rsidRDefault="0050227A" w:rsidP="00347B54">
      <w:r>
        <w:t>1 – четверть 27</w:t>
      </w:r>
      <w:r w:rsidR="00C305C7">
        <w:t>-3</w:t>
      </w:r>
      <w:r>
        <w:t>0</w:t>
      </w:r>
      <w:r w:rsidR="00347B54">
        <w:t xml:space="preserve"> октября.</w:t>
      </w:r>
    </w:p>
    <w:p w:rsidR="00347B54" w:rsidRDefault="00347B54" w:rsidP="00347B54">
      <w:r>
        <w:t xml:space="preserve">2 – </w:t>
      </w:r>
      <w:r w:rsidR="0050227A">
        <w:t>четверть 22</w:t>
      </w:r>
      <w:r>
        <w:t>-25 декабрь.</w:t>
      </w:r>
    </w:p>
    <w:p w:rsidR="00347B54" w:rsidRDefault="0050227A" w:rsidP="00347B54">
      <w:r>
        <w:t xml:space="preserve">3 – четверть 16-19 </w:t>
      </w:r>
      <w:r w:rsidR="00347B54">
        <w:t>март</w:t>
      </w:r>
    </w:p>
    <w:p w:rsidR="00347B54" w:rsidRDefault="0050227A" w:rsidP="00347B54">
      <w:r>
        <w:t>4 – четверть 18-24</w:t>
      </w:r>
      <w:r w:rsidR="00347B54">
        <w:t xml:space="preserve"> май.                                     </w:t>
      </w:r>
    </w:p>
    <w:p w:rsidR="002D2790" w:rsidRDefault="00C305C7" w:rsidP="002D2790">
      <w:r>
        <w:t>20</w:t>
      </w:r>
      <w:r w:rsidR="002D2790">
        <w:t xml:space="preserve"> -  мая зачеты по сольфеджио, музыкальной литературе.</w:t>
      </w:r>
    </w:p>
    <w:p w:rsidR="002D2790" w:rsidRDefault="001750CE" w:rsidP="001750CE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Отчетный концерт</w:t>
      </w:r>
    </w:p>
    <w:p w:rsidR="002D2790" w:rsidRDefault="002D2790" w:rsidP="00347B54"/>
    <w:p w:rsidR="00347B54" w:rsidRDefault="00347B54" w:rsidP="00347B54">
      <w:r>
        <w:t xml:space="preserve"> </w:t>
      </w:r>
    </w:p>
    <w:p w:rsidR="001750CE" w:rsidRDefault="00C305C7" w:rsidP="00347B54">
      <w:r>
        <w:t>30 апреля</w:t>
      </w:r>
      <w:r w:rsidR="00347B54">
        <w:t xml:space="preserve"> – отчетный концерт </w:t>
      </w:r>
    </w:p>
    <w:p w:rsidR="00347B54" w:rsidRDefault="00347B54" w:rsidP="00347B54">
      <w:r>
        <w:t xml:space="preserve">              </w:t>
      </w:r>
    </w:p>
    <w:p w:rsidR="00347B54" w:rsidRPr="00DE4500" w:rsidRDefault="00347B54" w:rsidP="00347B54">
      <w:pPr>
        <w:jc w:val="center"/>
        <w:rPr>
          <w:b/>
          <w:bCs/>
          <w:sz w:val="32"/>
          <w:szCs w:val="32"/>
        </w:rPr>
      </w:pPr>
      <w:r w:rsidRPr="00DE4500">
        <w:rPr>
          <w:b/>
          <w:bCs/>
          <w:sz w:val="32"/>
          <w:szCs w:val="32"/>
        </w:rPr>
        <w:t>Методическая работа.</w:t>
      </w:r>
    </w:p>
    <w:p w:rsidR="00347B54" w:rsidRDefault="00347B54" w:rsidP="00347B54">
      <w:pPr>
        <w:numPr>
          <w:ilvl w:val="0"/>
          <w:numId w:val="4"/>
        </w:numPr>
      </w:pPr>
      <w:r>
        <w:t>Преподавателям систематически обновлять программы по предметам в соответствии с современными требованиями.</w:t>
      </w:r>
    </w:p>
    <w:p w:rsidR="00347B54" w:rsidRDefault="00347B54" w:rsidP="00347B54">
      <w:pPr>
        <w:numPr>
          <w:ilvl w:val="0"/>
          <w:numId w:val="4"/>
        </w:numPr>
      </w:pPr>
      <w:r>
        <w:t>Вести работу по пополнению портфолио.</w:t>
      </w:r>
    </w:p>
    <w:p w:rsidR="00347B54" w:rsidRDefault="00347B54" w:rsidP="00347B54">
      <w:pPr>
        <w:numPr>
          <w:ilvl w:val="0"/>
          <w:numId w:val="4"/>
        </w:numPr>
      </w:pPr>
      <w:r>
        <w:t>Регулярно заниматься самообразованием, повышением квалификации.</w:t>
      </w:r>
    </w:p>
    <w:p w:rsidR="00347B54" w:rsidRDefault="00347B54" w:rsidP="00347B54">
      <w:r>
        <w:t xml:space="preserve">Проходить курсы повышения </w:t>
      </w:r>
      <w:proofErr w:type="gramStart"/>
      <w:r>
        <w:t>квалификации  и</w:t>
      </w:r>
      <w:proofErr w:type="gramEnd"/>
      <w:r>
        <w:t xml:space="preserve"> доводить информацию до всех педагогов.</w:t>
      </w:r>
    </w:p>
    <w:p w:rsidR="00347B54" w:rsidRDefault="00347B54" w:rsidP="00347B54">
      <w:pPr>
        <w:numPr>
          <w:ilvl w:val="0"/>
          <w:numId w:val="4"/>
        </w:numPr>
      </w:pPr>
      <w:r>
        <w:t>Принимать участие во всех мероприятиях, проводимых Республиканским- методическим центром МК РД</w:t>
      </w:r>
    </w:p>
    <w:p w:rsidR="00347B54" w:rsidRDefault="00347B54" w:rsidP="00347B54">
      <w:pPr>
        <w:ind w:left="360"/>
      </w:pPr>
    </w:p>
    <w:p w:rsidR="00347B54" w:rsidRPr="00DE4500" w:rsidRDefault="00347B54" w:rsidP="00347B54">
      <w:pPr>
        <w:jc w:val="center"/>
      </w:pPr>
      <w:r w:rsidRPr="00DE4500">
        <w:rPr>
          <w:b/>
          <w:bCs/>
          <w:sz w:val="32"/>
          <w:szCs w:val="32"/>
        </w:rPr>
        <w:t>Организационные мероприятия</w:t>
      </w:r>
      <w:r w:rsidRPr="00706300">
        <w:rPr>
          <w:b/>
          <w:bCs/>
          <w:sz w:val="40"/>
          <w:szCs w:val="40"/>
        </w:rPr>
        <w:t>.</w:t>
      </w:r>
    </w:p>
    <w:p w:rsidR="00347B54" w:rsidRDefault="00347B54" w:rsidP="00347B54">
      <w:pPr>
        <w:numPr>
          <w:ilvl w:val="0"/>
          <w:numId w:val="5"/>
        </w:numPr>
      </w:pPr>
      <w:r>
        <w:t>Составление плана учебно- воспитател</w:t>
      </w:r>
      <w:r w:rsidR="0050227A">
        <w:t>ьной работы на 2020г.-2021</w:t>
      </w:r>
      <w:r>
        <w:t>г.</w:t>
      </w:r>
    </w:p>
    <w:p w:rsidR="00347B54" w:rsidRDefault="00347B54" w:rsidP="00347B54">
      <w:pPr>
        <w:numPr>
          <w:ilvl w:val="0"/>
          <w:numId w:val="5"/>
        </w:numPr>
      </w:pPr>
      <w:r>
        <w:t>Тарификация педагогических работников.</w:t>
      </w:r>
    </w:p>
    <w:p w:rsidR="00347B54" w:rsidRDefault="00347B54" w:rsidP="00347B54">
      <w:pPr>
        <w:numPr>
          <w:ilvl w:val="0"/>
          <w:numId w:val="5"/>
        </w:numPr>
      </w:pPr>
      <w:r>
        <w:t>Организация приема учащихся в 1 класс, уточнение списков учащихся всех классов.</w:t>
      </w:r>
    </w:p>
    <w:p w:rsidR="00347B54" w:rsidRDefault="00347B54" w:rsidP="00347B54">
      <w:pPr>
        <w:numPr>
          <w:ilvl w:val="0"/>
          <w:numId w:val="5"/>
        </w:numPr>
      </w:pPr>
      <w:r>
        <w:t xml:space="preserve">Инструктажи по ТБ и пожарной безопасности до </w:t>
      </w:r>
      <w:r w:rsidR="0050227A">
        <w:t>30.08.2021</w:t>
      </w:r>
      <w:r>
        <w:t>г.</w:t>
      </w:r>
    </w:p>
    <w:p w:rsidR="00347B54" w:rsidRDefault="00347B54" w:rsidP="00347B54">
      <w:pPr>
        <w:numPr>
          <w:ilvl w:val="0"/>
          <w:numId w:val="5"/>
        </w:numPr>
      </w:pPr>
      <w:r>
        <w:t>Организация выпускных и переводных экзаменов.</w:t>
      </w:r>
    </w:p>
    <w:p w:rsidR="00347B54" w:rsidRDefault="00347B54" w:rsidP="00347B54"/>
    <w:p w:rsidR="00347B54" w:rsidRDefault="00347B54" w:rsidP="00347B54"/>
    <w:p w:rsidR="00347B54" w:rsidRDefault="00347B54" w:rsidP="00347B54"/>
    <w:p w:rsidR="00347B54" w:rsidRPr="00DE4500" w:rsidRDefault="00347B54" w:rsidP="00347B54">
      <w:pPr>
        <w:jc w:val="center"/>
        <w:rPr>
          <w:b/>
          <w:bCs/>
          <w:sz w:val="32"/>
          <w:szCs w:val="32"/>
        </w:rPr>
      </w:pPr>
      <w:r w:rsidRPr="00DE4500">
        <w:rPr>
          <w:b/>
          <w:bCs/>
          <w:sz w:val="32"/>
          <w:szCs w:val="32"/>
        </w:rPr>
        <w:t>Контроль за учебно-воспитательным процессом и ведением документации.</w:t>
      </w:r>
    </w:p>
    <w:p w:rsidR="00347B54" w:rsidRPr="00DE4500" w:rsidRDefault="00347B54" w:rsidP="00347B54">
      <w:pPr>
        <w:rPr>
          <w:b/>
          <w:bCs/>
          <w:sz w:val="32"/>
          <w:szCs w:val="32"/>
        </w:rPr>
      </w:pPr>
    </w:p>
    <w:p w:rsidR="00347B54" w:rsidRDefault="00347B54" w:rsidP="00347B54"/>
    <w:p w:rsidR="00347B54" w:rsidRDefault="00347B54" w:rsidP="00347B54">
      <w:pPr>
        <w:numPr>
          <w:ilvl w:val="0"/>
          <w:numId w:val="6"/>
        </w:numPr>
      </w:pPr>
      <w:r>
        <w:t>Контроль за посещаемостью учащихся индивидуальных и групповых занятий- в течении учебного года.</w:t>
      </w:r>
    </w:p>
    <w:p w:rsidR="00347B54" w:rsidRDefault="00347B54" w:rsidP="00347B54">
      <w:pPr>
        <w:numPr>
          <w:ilvl w:val="0"/>
          <w:numId w:val="6"/>
        </w:numPr>
      </w:pPr>
      <w:r>
        <w:t xml:space="preserve">Контроль за ведением школьной документации, классных журналов преподавателей и </w:t>
      </w:r>
      <w:r>
        <w:lastRenderedPageBreak/>
        <w:t>паспортов учащихся.</w:t>
      </w:r>
    </w:p>
    <w:p w:rsidR="00347B54" w:rsidRDefault="00347B54" w:rsidP="00347B54">
      <w:pPr>
        <w:numPr>
          <w:ilvl w:val="0"/>
          <w:numId w:val="6"/>
        </w:numPr>
      </w:pPr>
      <w:r>
        <w:t>Контроль за состоянием учебно-воспитательного процесса с целью определения уровня готовности к сдаче учащимися экзаменов, освоения учебных программ.</w:t>
      </w:r>
    </w:p>
    <w:p w:rsidR="00347B54" w:rsidRDefault="00347B54" w:rsidP="00347B54">
      <w:pPr>
        <w:numPr>
          <w:ilvl w:val="0"/>
          <w:numId w:val="6"/>
        </w:numPr>
      </w:pPr>
      <w:r>
        <w:t>Индивидуальные собеседования с преподавателями по итогам посещения уроков.</w:t>
      </w:r>
    </w:p>
    <w:p w:rsidR="00347B54" w:rsidRDefault="00347B54" w:rsidP="00347B54"/>
    <w:p w:rsidR="00347B54" w:rsidRDefault="00347B54" w:rsidP="00347B54"/>
    <w:p w:rsidR="00347B54" w:rsidRDefault="00347B54" w:rsidP="00347B54"/>
    <w:p w:rsidR="00347B54" w:rsidRPr="00DE4500" w:rsidRDefault="00347B54" w:rsidP="00347B54">
      <w:pPr>
        <w:jc w:val="center"/>
        <w:rPr>
          <w:b/>
          <w:bCs/>
          <w:sz w:val="32"/>
          <w:szCs w:val="32"/>
        </w:rPr>
      </w:pPr>
      <w:r w:rsidRPr="00DE4500">
        <w:rPr>
          <w:b/>
          <w:bCs/>
          <w:sz w:val="32"/>
          <w:szCs w:val="32"/>
        </w:rPr>
        <w:t>Форма контроля.</w:t>
      </w:r>
    </w:p>
    <w:p w:rsidR="00347B54" w:rsidRDefault="00347B54" w:rsidP="00347B54">
      <w:pPr>
        <w:jc w:val="center"/>
      </w:pPr>
    </w:p>
    <w:p w:rsidR="00347B54" w:rsidRDefault="00347B54" w:rsidP="00347B54">
      <w:pPr>
        <w:numPr>
          <w:ilvl w:val="0"/>
          <w:numId w:val="7"/>
        </w:numPr>
      </w:pPr>
      <w:r>
        <w:t>Проверка документации педагогов: журналы, планы поурочные, индивидуальные планы учащихся, выполнение программ.</w:t>
      </w:r>
    </w:p>
    <w:p w:rsidR="00347B54" w:rsidRDefault="00347B54" w:rsidP="00347B54">
      <w:pPr>
        <w:numPr>
          <w:ilvl w:val="0"/>
          <w:numId w:val="7"/>
        </w:numPr>
      </w:pPr>
      <w:r>
        <w:t>Тематический контроль: «Развитие индивидуальных способностей учащихся и интереса к выбору профессии учителя-музыканта».</w:t>
      </w:r>
    </w:p>
    <w:p w:rsidR="00347B54" w:rsidRDefault="00347B54" w:rsidP="00347B54">
      <w:pPr>
        <w:numPr>
          <w:ilvl w:val="0"/>
          <w:numId w:val="7"/>
        </w:numPr>
      </w:pPr>
      <w:r>
        <w:t>Персональный контроль: методический и исполнительский уровень преподавателей, качество знаний учащихся.</w:t>
      </w:r>
    </w:p>
    <w:p w:rsidR="00347B54" w:rsidRDefault="00347B54" w:rsidP="00347B54">
      <w:pPr>
        <w:jc w:val="center"/>
        <w:rPr>
          <w:b/>
          <w:sz w:val="56"/>
          <w:szCs w:val="56"/>
        </w:rPr>
      </w:pPr>
    </w:p>
    <w:p w:rsidR="00347B54" w:rsidRDefault="00347B54" w:rsidP="00347B54">
      <w:pPr>
        <w:jc w:val="center"/>
        <w:rPr>
          <w:b/>
          <w:sz w:val="56"/>
          <w:szCs w:val="56"/>
        </w:rPr>
      </w:pPr>
    </w:p>
    <w:p w:rsidR="00347B54" w:rsidRDefault="00347B54" w:rsidP="00347B54">
      <w:pPr>
        <w:jc w:val="center"/>
        <w:rPr>
          <w:b/>
          <w:sz w:val="56"/>
          <w:szCs w:val="56"/>
        </w:rPr>
      </w:pPr>
    </w:p>
    <w:p w:rsidR="00347B54" w:rsidRDefault="00347B54" w:rsidP="00347B54">
      <w:pPr>
        <w:jc w:val="center"/>
        <w:rPr>
          <w:b/>
          <w:sz w:val="56"/>
          <w:szCs w:val="56"/>
        </w:rPr>
      </w:pPr>
    </w:p>
    <w:p w:rsidR="00347B54" w:rsidRDefault="00347B54" w:rsidP="00347B54">
      <w:pPr>
        <w:jc w:val="center"/>
        <w:rPr>
          <w:b/>
          <w:sz w:val="56"/>
          <w:szCs w:val="56"/>
        </w:rPr>
      </w:pPr>
    </w:p>
    <w:p w:rsidR="00347B54" w:rsidRDefault="00347B54" w:rsidP="00347B54">
      <w:pPr>
        <w:jc w:val="center"/>
        <w:rPr>
          <w:b/>
          <w:sz w:val="56"/>
          <w:szCs w:val="56"/>
        </w:rPr>
      </w:pPr>
    </w:p>
    <w:p w:rsidR="00347B54" w:rsidRDefault="00347B54" w:rsidP="00347B54">
      <w:pPr>
        <w:rPr>
          <w:b/>
          <w:sz w:val="56"/>
          <w:szCs w:val="56"/>
        </w:rPr>
      </w:pPr>
    </w:p>
    <w:p w:rsidR="00347B54" w:rsidRDefault="00347B54" w:rsidP="00347B54">
      <w:pPr>
        <w:rPr>
          <w:b/>
          <w:sz w:val="56"/>
          <w:szCs w:val="56"/>
        </w:rPr>
      </w:pPr>
    </w:p>
    <w:p w:rsidR="00347B54" w:rsidRDefault="00347B54" w:rsidP="00347B54">
      <w:pPr>
        <w:rPr>
          <w:b/>
          <w:sz w:val="56"/>
          <w:szCs w:val="56"/>
        </w:rPr>
      </w:pPr>
    </w:p>
    <w:p w:rsidR="00347B54" w:rsidRDefault="00347B54" w:rsidP="00347B54">
      <w:pPr>
        <w:rPr>
          <w:b/>
          <w:sz w:val="56"/>
          <w:szCs w:val="56"/>
        </w:rPr>
      </w:pPr>
    </w:p>
    <w:p w:rsidR="00347B54" w:rsidRDefault="00347B54" w:rsidP="00347B54">
      <w:pPr>
        <w:rPr>
          <w:b/>
          <w:sz w:val="56"/>
          <w:szCs w:val="56"/>
        </w:rPr>
      </w:pPr>
    </w:p>
    <w:p w:rsidR="00347B54" w:rsidRDefault="00347B54" w:rsidP="00347B54">
      <w:pPr>
        <w:rPr>
          <w:b/>
          <w:sz w:val="56"/>
          <w:szCs w:val="56"/>
        </w:rPr>
      </w:pPr>
    </w:p>
    <w:p w:rsidR="00347B54" w:rsidRDefault="00347B54" w:rsidP="00347B54">
      <w:pPr>
        <w:rPr>
          <w:b/>
          <w:sz w:val="56"/>
          <w:szCs w:val="56"/>
        </w:rPr>
      </w:pPr>
    </w:p>
    <w:p w:rsidR="00347B54" w:rsidRDefault="00347B54" w:rsidP="00347B54">
      <w:pPr>
        <w:rPr>
          <w:b/>
          <w:sz w:val="56"/>
          <w:szCs w:val="56"/>
        </w:rPr>
      </w:pPr>
    </w:p>
    <w:p w:rsidR="00347B54" w:rsidRDefault="00347B54" w:rsidP="00347B54">
      <w:pPr>
        <w:rPr>
          <w:b/>
          <w:sz w:val="56"/>
          <w:szCs w:val="56"/>
        </w:rPr>
      </w:pPr>
    </w:p>
    <w:p w:rsidR="00544CAE" w:rsidRDefault="00544CAE" w:rsidP="00297AA0">
      <w:pPr>
        <w:rPr>
          <w:b/>
          <w:sz w:val="56"/>
          <w:szCs w:val="56"/>
        </w:rPr>
      </w:pPr>
    </w:p>
    <w:p w:rsidR="00115BF5" w:rsidRDefault="00115BF5" w:rsidP="00297AA0">
      <w:pPr>
        <w:rPr>
          <w:b/>
          <w:sz w:val="28"/>
          <w:szCs w:val="28"/>
        </w:rPr>
      </w:pPr>
    </w:p>
    <w:p w:rsidR="00297AA0" w:rsidRDefault="00347B54" w:rsidP="00115BF5">
      <w:pPr>
        <w:jc w:val="center"/>
        <w:rPr>
          <w:b/>
        </w:rPr>
      </w:pPr>
      <w:r w:rsidRPr="00D92EFD">
        <w:rPr>
          <w:b/>
        </w:rPr>
        <w:t>План работы</w:t>
      </w:r>
      <w:r w:rsidR="00115BF5">
        <w:rPr>
          <w:b/>
        </w:rPr>
        <w:t xml:space="preserve"> </w:t>
      </w:r>
      <w:r w:rsidR="0050227A">
        <w:rPr>
          <w:b/>
        </w:rPr>
        <w:t>МБ</w:t>
      </w:r>
      <w:r w:rsidRPr="00D92EFD">
        <w:rPr>
          <w:b/>
        </w:rPr>
        <w:t xml:space="preserve">У ДО «Бабаюртовская районная </w:t>
      </w:r>
    </w:p>
    <w:p w:rsidR="00347B54" w:rsidRPr="00115BF5" w:rsidRDefault="00347B54" w:rsidP="00115BF5">
      <w:pPr>
        <w:jc w:val="center"/>
        <w:rPr>
          <w:b/>
        </w:rPr>
      </w:pPr>
      <w:r w:rsidRPr="00D92EFD">
        <w:rPr>
          <w:b/>
        </w:rPr>
        <w:t xml:space="preserve">Детская </w:t>
      </w:r>
      <w:r w:rsidR="00297AA0">
        <w:rPr>
          <w:b/>
        </w:rPr>
        <w:t xml:space="preserve">школа </w:t>
      </w:r>
      <w:proofErr w:type="gramStart"/>
      <w:r w:rsidR="00297AA0">
        <w:rPr>
          <w:b/>
        </w:rPr>
        <w:t xml:space="preserve">искусств» </w:t>
      </w:r>
      <w:r w:rsidR="00115BF5">
        <w:rPr>
          <w:b/>
        </w:rPr>
        <w:t xml:space="preserve"> </w:t>
      </w:r>
      <w:r w:rsidRPr="00676BD5">
        <w:rPr>
          <w:b/>
          <w:i/>
          <w:u w:val="single"/>
        </w:rPr>
        <w:t>на</w:t>
      </w:r>
      <w:proofErr w:type="gramEnd"/>
      <w:r w:rsidRPr="00676BD5">
        <w:rPr>
          <w:b/>
          <w:i/>
          <w:u w:val="single"/>
        </w:rPr>
        <w:t xml:space="preserve"> </w:t>
      </w:r>
      <w:r w:rsidRPr="00676BD5">
        <w:rPr>
          <w:b/>
          <w:i/>
          <w:u w:val="single"/>
          <w:lang w:val="en-US"/>
        </w:rPr>
        <w:t>I</w:t>
      </w:r>
      <w:r w:rsidR="0050227A">
        <w:rPr>
          <w:b/>
          <w:i/>
          <w:u w:val="single"/>
        </w:rPr>
        <w:t xml:space="preserve"> полугодие 2020-2021</w:t>
      </w:r>
      <w:r>
        <w:rPr>
          <w:b/>
          <w:i/>
          <w:u w:val="single"/>
        </w:rPr>
        <w:t xml:space="preserve"> </w:t>
      </w:r>
      <w:r w:rsidRPr="00676BD5">
        <w:rPr>
          <w:b/>
          <w:i/>
          <w:u w:val="single"/>
        </w:rPr>
        <w:t>учебного года.</w:t>
      </w:r>
    </w:p>
    <w:p w:rsidR="00347B54" w:rsidRPr="00BF64BB" w:rsidRDefault="00347B54" w:rsidP="00347B54">
      <w:pPr>
        <w:jc w:val="center"/>
        <w:rPr>
          <w:b/>
          <w:sz w:val="20"/>
          <w:szCs w:val="20"/>
        </w:rPr>
      </w:pPr>
    </w:p>
    <w:tbl>
      <w:tblPr>
        <w:tblW w:w="11523" w:type="dxa"/>
        <w:tblInd w:w="-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1895"/>
        <w:gridCol w:w="4314"/>
        <w:gridCol w:w="3293"/>
        <w:gridCol w:w="1505"/>
      </w:tblGrid>
      <w:tr w:rsidR="00347B54" w:rsidRPr="00B60E01" w:rsidTr="00723A8A">
        <w:tc>
          <w:tcPr>
            <w:tcW w:w="516" w:type="dxa"/>
          </w:tcPr>
          <w:p w:rsidR="00347B54" w:rsidRPr="00B60E01" w:rsidRDefault="00347B54" w:rsidP="00EB0D5D">
            <w:pPr>
              <w:jc w:val="center"/>
              <w:rPr>
                <w:b/>
                <w:sz w:val="28"/>
                <w:szCs w:val="28"/>
              </w:rPr>
            </w:pPr>
            <w:r w:rsidRPr="00B60E0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895" w:type="dxa"/>
          </w:tcPr>
          <w:p w:rsidR="00347B54" w:rsidRPr="00B60E01" w:rsidRDefault="00347B54" w:rsidP="00EB0D5D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B60E01">
              <w:rPr>
                <w:b/>
                <w:sz w:val="28"/>
                <w:szCs w:val="28"/>
              </w:rPr>
              <w:t>дата</w:t>
            </w:r>
            <w:proofErr w:type="gramEnd"/>
          </w:p>
        </w:tc>
        <w:tc>
          <w:tcPr>
            <w:tcW w:w="4314" w:type="dxa"/>
          </w:tcPr>
          <w:p w:rsidR="00347B54" w:rsidRPr="00B60E01" w:rsidRDefault="00347B54" w:rsidP="00EB0D5D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B60E01">
              <w:rPr>
                <w:b/>
                <w:sz w:val="28"/>
                <w:szCs w:val="28"/>
              </w:rPr>
              <w:t>мероприяти</w:t>
            </w:r>
            <w:r>
              <w:rPr>
                <w:b/>
                <w:sz w:val="28"/>
                <w:szCs w:val="28"/>
              </w:rPr>
              <w:t>я</w:t>
            </w:r>
            <w:proofErr w:type="gramEnd"/>
          </w:p>
        </w:tc>
        <w:tc>
          <w:tcPr>
            <w:tcW w:w="3293" w:type="dxa"/>
          </w:tcPr>
          <w:p w:rsidR="00347B54" w:rsidRPr="00B60E01" w:rsidRDefault="00347B54" w:rsidP="00EB0D5D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ответственные</w:t>
            </w:r>
            <w:proofErr w:type="gramEnd"/>
          </w:p>
        </w:tc>
        <w:tc>
          <w:tcPr>
            <w:tcW w:w="1505" w:type="dxa"/>
          </w:tcPr>
          <w:p w:rsidR="00347B54" w:rsidRPr="00B60E01" w:rsidRDefault="00347B54" w:rsidP="00EB0D5D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B60E01">
              <w:rPr>
                <w:b/>
                <w:sz w:val="28"/>
                <w:szCs w:val="28"/>
              </w:rPr>
              <w:t>время</w:t>
            </w:r>
            <w:proofErr w:type="gramEnd"/>
          </w:p>
        </w:tc>
      </w:tr>
      <w:tr w:rsidR="00347B54" w:rsidRPr="00B60E01" w:rsidTr="00723A8A">
        <w:tc>
          <w:tcPr>
            <w:tcW w:w="516" w:type="dxa"/>
          </w:tcPr>
          <w:p w:rsidR="00347B54" w:rsidRPr="007A525C" w:rsidRDefault="00347B54" w:rsidP="00EB0D5D">
            <w:pPr>
              <w:jc w:val="center"/>
            </w:pPr>
            <w:r>
              <w:t>1</w:t>
            </w:r>
          </w:p>
        </w:tc>
        <w:tc>
          <w:tcPr>
            <w:tcW w:w="1895" w:type="dxa"/>
          </w:tcPr>
          <w:p w:rsidR="00347B54" w:rsidRPr="007A525C" w:rsidRDefault="00F62E48" w:rsidP="00EB0D5D">
            <w:r>
              <w:t>15</w:t>
            </w:r>
            <w:r w:rsidR="0050227A">
              <w:t>.08</w:t>
            </w:r>
            <w:r w:rsidR="00347B54" w:rsidRPr="007A525C">
              <w:t>-</w:t>
            </w:r>
            <w:r w:rsidR="0050227A">
              <w:t xml:space="preserve"> по 31.09.2020</w:t>
            </w:r>
            <w:r>
              <w:t>г</w:t>
            </w:r>
          </w:p>
        </w:tc>
        <w:tc>
          <w:tcPr>
            <w:tcW w:w="4314" w:type="dxa"/>
          </w:tcPr>
          <w:p w:rsidR="00347B54" w:rsidRPr="007A525C" w:rsidRDefault="00347B54" w:rsidP="00EB0D5D">
            <w:r w:rsidRPr="007A525C">
              <w:t>Приемная комиссия</w:t>
            </w:r>
          </w:p>
        </w:tc>
        <w:tc>
          <w:tcPr>
            <w:tcW w:w="3293" w:type="dxa"/>
          </w:tcPr>
          <w:p w:rsidR="00347B54" w:rsidRPr="007A525C" w:rsidRDefault="00347B54" w:rsidP="00EB0D5D">
            <w:r w:rsidRPr="007A525C">
              <w:t>Преподаватели всех отделений</w:t>
            </w:r>
          </w:p>
        </w:tc>
        <w:tc>
          <w:tcPr>
            <w:tcW w:w="1505" w:type="dxa"/>
          </w:tcPr>
          <w:p w:rsidR="00347B54" w:rsidRPr="007A525C" w:rsidRDefault="00347B54" w:rsidP="00F62E48">
            <w:pPr>
              <w:rPr>
                <w:vertAlign w:val="superscript"/>
              </w:rPr>
            </w:pPr>
            <w:r w:rsidRPr="007A525C">
              <w:t>9</w:t>
            </w:r>
            <w:r w:rsidRPr="007A525C">
              <w:rPr>
                <w:vertAlign w:val="superscript"/>
              </w:rPr>
              <w:t>00</w:t>
            </w:r>
            <w:r w:rsidRPr="007A525C">
              <w:t>-16</w:t>
            </w:r>
            <w:r w:rsidRPr="007A525C">
              <w:rPr>
                <w:vertAlign w:val="superscript"/>
              </w:rPr>
              <w:t>00</w:t>
            </w:r>
          </w:p>
        </w:tc>
      </w:tr>
      <w:tr w:rsidR="00347B54" w:rsidRPr="00550E52" w:rsidTr="00723A8A">
        <w:tc>
          <w:tcPr>
            <w:tcW w:w="516" w:type="dxa"/>
          </w:tcPr>
          <w:p w:rsidR="00347B54" w:rsidRPr="001921E9" w:rsidRDefault="00347B54" w:rsidP="00EB0D5D">
            <w:r>
              <w:t>2</w:t>
            </w:r>
          </w:p>
        </w:tc>
        <w:tc>
          <w:tcPr>
            <w:tcW w:w="1895" w:type="dxa"/>
          </w:tcPr>
          <w:p w:rsidR="00347B54" w:rsidRPr="001921E9" w:rsidRDefault="0050227A" w:rsidP="00EB0D5D">
            <w:r>
              <w:t>30.08.2020</w:t>
            </w:r>
            <w:r w:rsidR="00347B54" w:rsidRPr="001921E9">
              <w:t>г.</w:t>
            </w:r>
          </w:p>
        </w:tc>
        <w:tc>
          <w:tcPr>
            <w:tcW w:w="4314" w:type="dxa"/>
          </w:tcPr>
          <w:p w:rsidR="00347B54" w:rsidRPr="001921E9" w:rsidRDefault="00347B54" w:rsidP="00EB0D5D">
            <w:r w:rsidRPr="001921E9">
              <w:t>Педсовет</w:t>
            </w:r>
            <w:r w:rsidR="0050227A">
              <w:t xml:space="preserve"> /онлайн/</w:t>
            </w:r>
          </w:p>
        </w:tc>
        <w:tc>
          <w:tcPr>
            <w:tcW w:w="3293" w:type="dxa"/>
          </w:tcPr>
          <w:p w:rsidR="00347B54" w:rsidRPr="001921E9" w:rsidRDefault="00115BF5" w:rsidP="00EB0D5D">
            <w:r>
              <w:t xml:space="preserve">Администрация школы </w:t>
            </w:r>
          </w:p>
        </w:tc>
        <w:tc>
          <w:tcPr>
            <w:tcW w:w="1505" w:type="dxa"/>
          </w:tcPr>
          <w:p w:rsidR="00347B54" w:rsidRPr="001921E9" w:rsidRDefault="00347B54" w:rsidP="00EB0D5D">
            <w:r w:rsidRPr="001921E9">
              <w:t>10</w:t>
            </w:r>
            <w:r w:rsidRPr="001921E9">
              <w:rPr>
                <w:vertAlign w:val="superscript"/>
              </w:rPr>
              <w:t>00</w:t>
            </w:r>
          </w:p>
        </w:tc>
      </w:tr>
      <w:tr w:rsidR="00347B54" w:rsidRPr="00550E52" w:rsidTr="00723A8A">
        <w:tc>
          <w:tcPr>
            <w:tcW w:w="516" w:type="dxa"/>
          </w:tcPr>
          <w:p w:rsidR="00347B54" w:rsidRPr="001921E9" w:rsidRDefault="00347B54" w:rsidP="00EB0D5D">
            <w:r>
              <w:t>3</w:t>
            </w:r>
          </w:p>
        </w:tc>
        <w:tc>
          <w:tcPr>
            <w:tcW w:w="1895" w:type="dxa"/>
          </w:tcPr>
          <w:p w:rsidR="0050227A" w:rsidRDefault="0050227A" w:rsidP="00EB0D5D">
            <w:r>
              <w:t>06.09.2020</w:t>
            </w:r>
            <w:r w:rsidR="00347B54">
              <w:t>г.</w:t>
            </w:r>
          </w:p>
          <w:p w:rsidR="0050227A" w:rsidRDefault="0050227A" w:rsidP="00EB0D5D">
            <w:r>
              <w:t>Онлайн</w:t>
            </w:r>
          </w:p>
        </w:tc>
        <w:tc>
          <w:tcPr>
            <w:tcW w:w="4314" w:type="dxa"/>
          </w:tcPr>
          <w:p w:rsidR="00347B54" w:rsidRDefault="00347B54" w:rsidP="00EB0D5D">
            <w:r>
              <w:t>Общешкольное родительское собрание.</w:t>
            </w:r>
          </w:p>
          <w:p w:rsidR="0050227A" w:rsidRPr="001921E9" w:rsidRDefault="0050227A" w:rsidP="00EB0D5D"/>
        </w:tc>
        <w:tc>
          <w:tcPr>
            <w:tcW w:w="3293" w:type="dxa"/>
          </w:tcPr>
          <w:p w:rsidR="00347B54" w:rsidRPr="001921E9" w:rsidRDefault="00347B54" w:rsidP="00EB0D5D">
            <w:r>
              <w:t>Администрация школы</w:t>
            </w:r>
          </w:p>
        </w:tc>
        <w:tc>
          <w:tcPr>
            <w:tcW w:w="1505" w:type="dxa"/>
          </w:tcPr>
          <w:p w:rsidR="00347B54" w:rsidRPr="005F1815" w:rsidRDefault="00347B54" w:rsidP="00EB0D5D">
            <w:pPr>
              <w:rPr>
                <w:vertAlign w:val="superscript"/>
              </w:rPr>
            </w:pPr>
            <w:r>
              <w:t>16</w:t>
            </w:r>
            <w:r>
              <w:rPr>
                <w:vertAlign w:val="superscript"/>
              </w:rPr>
              <w:t>00</w:t>
            </w:r>
          </w:p>
        </w:tc>
      </w:tr>
      <w:tr w:rsidR="00347B54" w:rsidRPr="00550E52" w:rsidTr="00723A8A">
        <w:tc>
          <w:tcPr>
            <w:tcW w:w="516" w:type="dxa"/>
          </w:tcPr>
          <w:p w:rsidR="00347B54" w:rsidRPr="001921E9" w:rsidRDefault="00347B54" w:rsidP="00EB0D5D">
            <w:r>
              <w:t>4</w:t>
            </w:r>
          </w:p>
        </w:tc>
        <w:tc>
          <w:tcPr>
            <w:tcW w:w="1895" w:type="dxa"/>
          </w:tcPr>
          <w:p w:rsidR="00347B54" w:rsidRPr="001921E9" w:rsidRDefault="008E7F0E" w:rsidP="00EB0D5D">
            <w:r>
              <w:t>16.09.2020</w:t>
            </w:r>
            <w:r w:rsidR="00347B54">
              <w:t>г.</w:t>
            </w:r>
          </w:p>
        </w:tc>
        <w:tc>
          <w:tcPr>
            <w:tcW w:w="4314" w:type="dxa"/>
          </w:tcPr>
          <w:p w:rsidR="00347B54" w:rsidRPr="001921E9" w:rsidRDefault="00347B54" w:rsidP="00EB0D5D">
            <w:r>
              <w:t>Утверждение тематических планов</w:t>
            </w:r>
          </w:p>
        </w:tc>
        <w:tc>
          <w:tcPr>
            <w:tcW w:w="3293" w:type="dxa"/>
          </w:tcPr>
          <w:p w:rsidR="00347B54" w:rsidRPr="001921E9" w:rsidRDefault="00347B54" w:rsidP="00EB0D5D">
            <w:r>
              <w:t>Администрация школы</w:t>
            </w:r>
          </w:p>
        </w:tc>
        <w:tc>
          <w:tcPr>
            <w:tcW w:w="1505" w:type="dxa"/>
          </w:tcPr>
          <w:p w:rsidR="00347B54" w:rsidRPr="001921E9" w:rsidRDefault="00347B54" w:rsidP="00EB0D5D"/>
        </w:tc>
      </w:tr>
      <w:tr w:rsidR="00B60CA2" w:rsidRPr="00550E52" w:rsidTr="00723A8A">
        <w:tc>
          <w:tcPr>
            <w:tcW w:w="516" w:type="dxa"/>
          </w:tcPr>
          <w:p w:rsidR="00B60CA2" w:rsidRDefault="00B60CA2" w:rsidP="00B60CA2">
            <w:r>
              <w:t>5</w:t>
            </w:r>
          </w:p>
        </w:tc>
        <w:tc>
          <w:tcPr>
            <w:tcW w:w="1895" w:type="dxa"/>
          </w:tcPr>
          <w:p w:rsidR="00B60CA2" w:rsidRDefault="008E7F0E" w:rsidP="00B60CA2">
            <w:r>
              <w:t>05.10.2020</w:t>
            </w:r>
            <w:r w:rsidR="00B60CA2">
              <w:t>г.</w:t>
            </w:r>
          </w:p>
        </w:tc>
        <w:tc>
          <w:tcPr>
            <w:tcW w:w="4314" w:type="dxa"/>
          </w:tcPr>
          <w:p w:rsidR="00B60CA2" w:rsidRDefault="00B60CA2" w:rsidP="00B60CA2">
            <w:r>
              <w:t>Поздравление учителей</w:t>
            </w:r>
          </w:p>
        </w:tc>
        <w:tc>
          <w:tcPr>
            <w:tcW w:w="3293" w:type="dxa"/>
          </w:tcPr>
          <w:p w:rsidR="00B60CA2" w:rsidRDefault="00B60CA2" w:rsidP="00B60CA2">
            <w:r>
              <w:t>Учащиеся</w:t>
            </w:r>
          </w:p>
        </w:tc>
        <w:tc>
          <w:tcPr>
            <w:tcW w:w="1505" w:type="dxa"/>
          </w:tcPr>
          <w:p w:rsidR="00B60CA2" w:rsidRPr="00B60CA2" w:rsidRDefault="00B60CA2" w:rsidP="00B60CA2">
            <w:r>
              <w:t>14</w:t>
            </w:r>
            <w:r>
              <w:rPr>
                <w:vertAlign w:val="superscript"/>
              </w:rPr>
              <w:t>00</w:t>
            </w:r>
          </w:p>
        </w:tc>
      </w:tr>
      <w:tr w:rsidR="00B60CA2" w:rsidRPr="00550E52" w:rsidTr="00723A8A">
        <w:tc>
          <w:tcPr>
            <w:tcW w:w="516" w:type="dxa"/>
          </w:tcPr>
          <w:p w:rsidR="00B60CA2" w:rsidRPr="001921E9" w:rsidRDefault="00B60CA2" w:rsidP="00B60CA2">
            <w:r>
              <w:t>6</w:t>
            </w:r>
          </w:p>
        </w:tc>
        <w:tc>
          <w:tcPr>
            <w:tcW w:w="1895" w:type="dxa"/>
          </w:tcPr>
          <w:p w:rsidR="00B60CA2" w:rsidRPr="001921E9" w:rsidRDefault="008E7F0E" w:rsidP="00B60CA2">
            <w:r>
              <w:t>28.10.2020</w:t>
            </w:r>
            <w:r w:rsidR="00B60CA2" w:rsidRPr="001921E9">
              <w:t>г.</w:t>
            </w:r>
          </w:p>
        </w:tc>
        <w:tc>
          <w:tcPr>
            <w:tcW w:w="4314" w:type="dxa"/>
          </w:tcPr>
          <w:p w:rsidR="00B60CA2" w:rsidRPr="001921E9" w:rsidRDefault="00B60CA2" w:rsidP="00B60CA2">
            <w:r w:rsidRPr="001921E9">
              <w:t>Сольфеджио и Музыкальная литература – контрольные уроки</w:t>
            </w:r>
          </w:p>
        </w:tc>
        <w:tc>
          <w:tcPr>
            <w:tcW w:w="3293" w:type="dxa"/>
          </w:tcPr>
          <w:p w:rsidR="00B60CA2" w:rsidRPr="001921E9" w:rsidRDefault="00B60CA2" w:rsidP="00B60CA2">
            <w:proofErr w:type="spellStart"/>
            <w:r w:rsidRPr="001921E9">
              <w:t>Хамаматова</w:t>
            </w:r>
            <w:proofErr w:type="spellEnd"/>
            <w:r w:rsidRPr="001921E9">
              <w:t xml:space="preserve"> Д.М.</w:t>
            </w:r>
          </w:p>
        </w:tc>
        <w:tc>
          <w:tcPr>
            <w:tcW w:w="1505" w:type="dxa"/>
          </w:tcPr>
          <w:p w:rsidR="00B60CA2" w:rsidRPr="001921E9" w:rsidRDefault="00B60CA2" w:rsidP="00B60CA2">
            <w:r w:rsidRPr="001921E9">
              <w:t>10</w:t>
            </w:r>
            <w:r w:rsidRPr="001921E9">
              <w:rPr>
                <w:vertAlign w:val="superscript"/>
              </w:rPr>
              <w:t>00</w:t>
            </w:r>
            <w:r w:rsidRPr="001921E9">
              <w:t>-15</w:t>
            </w:r>
            <w:r w:rsidRPr="001921E9">
              <w:rPr>
                <w:vertAlign w:val="superscript"/>
              </w:rPr>
              <w:t>00</w:t>
            </w:r>
          </w:p>
        </w:tc>
      </w:tr>
      <w:tr w:rsidR="00B60CA2" w:rsidRPr="00550E52" w:rsidTr="00723A8A">
        <w:tc>
          <w:tcPr>
            <w:tcW w:w="516" w:type="dxa"/>
          </w:tcPr>
          <w:p w:rsidR="00B60CA2" w:rsidRPr="001921E9" w:rsidRDefault="00B60CA2" w:rsidP="00B60CA2">
            <w:r>
              <w:t>7</w:t>
            </w:r>
          </w:p>
        </w:tc>
        <w:tc>
          <w:tcPr>
            <w:tcW w:w="1895" w:type="dxa"/>
          </w:tcPr>
          <w:p w:rsidR="00B60CA2" w:rsidRPr="00723A8A" w:rsidRDefault="008E7F0E" w:rsidP="00B60C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28-30.10.2020</w:t>
            </w:r>
            <w:r w:rsidR="00723A8A">
              <w:rPr>
                <w:sz w:val="22"/>
                <w:szCs w:val="22"/>
              </w:rPr>
              <w:t>г</w:t>
            </w:r>
          </w:p>
        </w:tc>
        <w:tc>
          <w:tcPr>
            <w:tcW w:w="4314" w:type="dxa"/>
          </w:tcPr>
          <w:p w:rsidR="00B60CA2" w:rsidRPr="001921E9" w:rsidRDefault="00B60CA2" w:rsidP="00B60CA2">
            <w:r>
              <w:t>Зачеты в филиалах</w:t>
            </w:r>
          </w:p>
        </w:tc>
        <w:tc>
          <w:tcPr>
            <w:tcW w:w="3293" w:type="dxa"/>
          </w:tcPr>
          <w:p w:rsidR="00B60CA2" w:rsidRPr="001921E9" w:rsidRDefault="00B60CA2" w:rsidP="00B60CA2">
            <w:r w:rsidRPr="001921E9">
              <w:t>Администрация школы искусств</w:t>
            </w:r>
          </w:p>
        </w:tc>
        <w:tc>
          <w:tcPr>
            <w:tcW w:w="1505" w:type="dxa"/>
          </w:tcPr>
          <w:p w:rsidR="00B60CA2" w:rsidRPr="001921E9" w:rsidRDefault="00B60CA2" w:rsidP="00B60CA2">
            <w:r w:rsidRPr="001921E9">
              <w:t>10</w:t>
            </w:r>
            <w:r w:rsidRPr="001921E9">
              <w:rPr>
                <w:vertAlign w:val="superscript"/>
              </w:rPr>
              <w:t>00</w:t>
            </w:r>
            <w:r>
              <w:t>-14</w:t>
            </w:r>
            <w:r w:rsidRPr="001921E9">
              <w:rPr>
                <w:vertAlign w:val="superscript"/>
              </w:rPr>
              <w:t>00</w:t>
            </w:r>
          </w:p>
        </w:tc>
      </w:tr>
      <w:tr w:rsidR="00B60CA2" w:rsidRPr="00550E52" w:rsidTr="00723A8A">
        <w:tc>
          <w:tcPr>
            <w:tcW w:w="516" w:type="dxa"/>
          </w:tcPr>
          <w:p w:rsidR="00B60CA2" w:rsidRPr="001921E9" w:rsidRDefault="00B60CA2" w:rsidP="00B60CA2">
            <w:r>
              <w:t>8</w:t>
            </w:r>
          </w:p>
        </w:tc>
        <w:tc>
          <w:tcPr>
            <w:tcW w:w="1895" w:type="dxa"/>
          </w:tcPr>
          <w:p w:rsidR="00B60CA2" w:rsidRPr="001921E9" w:rsidRDefault="00B60CA2" w:rsidP="00B60CA2">
            <w:r w:rsidRPr="00723A8A">
              <w:t>2</w:t>
            </w:r>
            <w:r w:rsidR="008E7F0E">
              <w:t>8-29.10.2020</w:t>
            </w:r>
            <w:r w:rsidRPr="001921E9">
              <w:t>г.</w:t>
            </w:r>
          </w:p>
        </w:tc>
        <w:tc>
          <w:tcPr>
            <w:tcW w:w="4314" w:type="dxa"/>
          </w:tcPr>
          <w:p w:rsidR="00B60CA2" w:rsidRPr="001921E9" w:rsidRDefault="00B60CA2" w:rsidP="00B60CA2">
            <w:r w:rsidRPr="001921E9">
              <w:t>Промежуточный просмотр по ИЗО</w:t>
            </w:r>
            <w:r>
              <w:t xml:space="preserve"> и ДПИ</w:t>
            </w:r>
          </w:p>
        </w:tc>
        <w:tc>
          <w:tcPr>
            <w:tcW w:w="3293" w:type="dxa"/>
          </w:tcPr>
          <w:p w:rsidR="00B60CA2" w:rsidRPr="001921E9" w:rsidRDefault="00B60CA2" w:rsidP="00B60CA2">
            <w:r w:rsidRPr="001921E9">
              <w:t>Аджиев Г.Н.</w:t>
            </w:r>
          </w:p>
          <w:p w:rsidR="00B60CA2" w:rsidRPr="001921E9" w:rsidRDefault="00B60CA2" w:rsidP="00B60CA2">
            <w:r w:rsidRPr="001921E9">
              <w:t>Магомедова З.З.</w:t>
            </w:r>
          </w:p>
        </w:tc>
        <w:tc>
          <w:tcPr>
            <w:tcW w:w="1505" w:type="dxa"/>
          </w:tcPr>
          <w:p w:rsidR="00B60CA2" w:rsidRPr="001921E9" w:rsidRDefault="00B60CA2" w:rsidP="00B60CA2">
            <w:r w:rsidRPr="001921E9">
              <w:t>10</w:t>
            </w:r>
            <w:r w:rsidRPr="001921E9">
              <w:rPr>
                <w:vertAlign w:val="superscript"/>
              </w:rPr>
              <w:t>00</w:t>
            </w:r>
            <w:r w:rsidRPr="001921E9">
              <w:t>-14</w:t>
            </w:r>
            <w:r w:rsidRPr="001921E9">
              <w:rPr>
                <w:vertAlign w:val="superscript"/>
              </w:rPr>
              <w:t>00</w:t>
            </w:r>
          </w:p>
        </w:tc>
      </w:tr>
      <w:tr w:rsidR="00B60CA2" w:rsidRPr="00550E52" w:rsidTr="00723A8A">
        <w:tc>
          <w:tcPr>
            <w:tcW w:w="516" w:type="dxa"/>
          </w:tcPr>
          <w:p w:rsidR="00B60CA2" w:rsidRPr="001921E9" w:rsidRDefault="00B60CA2" w:rsidP="00B60CA2">
            <w:r>
              <w:t>9</w:t>
            </w:r>
          </w:p>
        </w:tc>
        <w:tc>
          <w:tcPr>
            <w:tcW w:w="1895" w:type="dxa"/>
          </w:tcPr>
          <w:p w:rsidR="00B60CA2" w:rsidRPr="001921E9" w:rsidRDefault="008E7F0E" w:rsidP="00B60CA2">
            <w:r>
              <w:t>27.10.2020</w:t>
            </w:r>
            <w:r w:rsidR="00B60CA2" w:rsidRPr="001921E9">
              <w:t>г.</w:t>
            </w:r>
          </w:p>
        </w:tc>
        <w:tc>
          <w:tcPr>
            <w:tcW w:w="4314" w:type="dxa"/>
          </w:tcPr>
          <w:p w:rsidR="00B60CA2" w:rsidRPr="001921E9" w:rsidRDefault="00B60CA2" w:rsidP="00B60CA2">
            <w:r w:rsidRPr="001921E9">
              <w:t>Технический зачет по фортепиано и классу гитары</w:t>
            </w:r>
          </w:p>
        </w:tc>
        <w:tc>
          <w:tcPr>
            <w:tcW w:w="3293" w:type="dxa"/>
          </w:tcPr>
          <w:p w:rsidR="00B60CA2" w:rsidRPr="001921E9" w:rsidRDefault="00B60CA2" w:rsidP="00B60CA2">
            <w:r w:rsidRPr="001921E9">
              <w:t>Препода</w:t>
            </w:r>
            <w:r>
              <w:t>ватели музыкального</w:t>
            </w:r>
            <w:r w:rsidRPr="001921E9">
              <w:t xml:space="preserve"> отделения.</w:t>
            </w:r>
          </w:p>
        </w:tc>
        <w:tc>
          <w:tcPr>
            <w:tcW w:w="1505" w:type="dxa"/>
          </w:tcPr>
          <w:p w:rsidR="00B60CA2" w:rsidRPr="001921E9" w:rsidRDefault="00B60CA2" w:rsidP="00B60CA2">
            <w:proofErr w:type="gramStart"/>
            <w:r w:rsidRPr="001921E9">
              <w:t>I  см.</w:t>
            </w:r>
            <w:proofErr w:type="gramEnd"/>
            <w:r w:rsidRPr="001921E9">
              <w:t>-10</w:t>
            </w:r>
            <w:r w:rsidRPr="001921E9">
              <w:rPr>
                <w:vertAlign w:val="superscript"/>
              </w:rPr>
              <w:t>00</w:t>
            </w:r>
          </w:p>
          <w:p w:rsidR="00B60CA2" w:rsidRPr="001921E9" w:rsidRDefault="00B60CA2" w:rsidP="00B60CA2">
            <w:r w:rsidRPr="001921E9">
              <w:t>II см.-15</w:t>
            </w:r>
            <w:r w:rsidRPr="001921E9">
              <w:rPr>
                <w:vertAlign w:val="superscript"/>
              </w:rPr>
              <w:t>00</w:t>
            </w:r>
          </w:p>
        </w:tc>
      </w:tr>
      <w:tr w:rsidR="00930A34" w:rsidRPr="00550E52" w:rsidTr="00723A8A">
        <w:tc>
          <w:tcPr>
            <w:tcW w:w="516" w:type="dxa"/>
          </w:tcPr>
          <w:p w:rsidR="00930A34" w:rsidRDefault="00930A34" w:rsidP="00B60CA2">
            <w:r>
              <w:t>10</w:t>
            </w:r>
          </w:p>
        </w:tc>
        <w:tc>
          <w:tcPr>
            <w:tcW w:w="1895" w:type="dxa"/>
          </w:tcPr>
          <w:p w:rsidR="00930A34" w:rsidRDefault="008E7F0E" w:rsidP="00B60CA2">
            <w:r>
              <w:t>28-29.10.2020</w:t>
            </w:r>
            <w:r w:rsidR="00930A34">
              <w:t>г</w:t>
            </w:r>
          </w:p>
        </w:tc>
        <w:tc>
          <w:tcPr>
            <w:tcW w:w="4314" w:type="dxa"/>
          </w:tcPr>
          <w:p w:rsidR="00930A34" w:rsidRPr="001921E9" w:rsidRDefault="00930A34" w:rsidP="00B60CA2">
            <w:r>
              <w:t>Контрольные уроки по хореографии</w:t>
            </w:r>
          </w:p>
        </w:tc>
        <w:tc>
          <w:tcPr>
            <w:tcW w:w="3293" w:type="dxa"/>
          </w:tcPr>
          <w:p w:rsidR="00930A34" w:rsidRPr="001921E9" w:rsidRDefault="00930A34" w:rsidP="00B60CA2">
            <w:r>
              <w:t xml:space="preserve">Преподаватели </w:t>
            </w:r>
            <w:proofErr w:type="spellStart"/>
            <w:r>
              <w:t>хорерграфического</w:t>
            </w:r>
            <w:proofErr w:type="spellEnd"/>
            <w:r>
              <w:t xml:space="preserve"> отделения</w:t>
            </w:r>
          </w:p>
        </w:tc>
        <w:tc>
          <w:tcPr>
            <w:tcW w:w="1505" w:type="dxa"/>
          </w:tcPr>
          <w:p w:rsidR="00930A34" w:rsidRPr="001921E9" w:rsidRDefault="00930A34" w:rsidP="00930A34">
            <w:proofErr w:type="gramStart"/>
            <w:r w:rsidRPr="001921E9">
              <w:t>I  см.</w:t>
            </w:r>
            <w:proofErr w:type="gramEnd"/>
            <w:r w:rsidRPr="001921E9">
              <w:t>-10</w:t>
            </w:r>
            <w:r w:rsidRPr="001921E9">
              <w:rPr>
                <w:vertAlign w:val="superscript"/>
              </w:rPr>
              <w:t>00</w:t>
            </w:r>
          </w:p>
          <w:p w:rsidR="00930A34" w:rsidRPr="001921E9" w:rsidRDefault="00930A34" w:rsidP="00930A34">
            <w:r w:rsidRPr="001921E9">
              <w:t>II см.-15</w:t>
            </w:r>
            <w:r w:rsidRPr="001921E9">
              <w:rPr>
                <w:vertAlign w:val="superscript"/>
              </w:rPr>
              <w:t>00</w:t>
            </w:r>
          </w:p>
        </w:tc>
      </w:tr>
      <w:tr w:rsidR="00B60CA2" w:rsidRPr="00550E52" w:rsidTr="00723A8A">
        <w:tc>
          <w:tcPr>
            <w:tcW w:w="516" w:type="dxa"/>
          </w:tcPr>
          <w:p w:rsidR="00B60CA2" w:rsidRPr="001921E9" w:rsidRDefault="00B60CA2" w:rsidP="00B60CA2">
            <w:r>
              <w:t>11</w:t>
            </w:r>
          </w:p>
        </w:tc>
        <w:tc>
          <w:tcPr>
            <w:tcW w:w="1895" w:type="dxa"/>
          </w:tcPr>
          <w:p w:rsidR="00B60CA2" w:rsidRPr="001921E9" w:rsidRDefault="00B60CA2" w:rsidP="00B60CA2">
            <w:proofErr w:type="gramStart"/>
            <w:r w:rsidRPr="001921E9">
              <w:t>ноябрь</w:t>
            </w:r>
            <w:proofErr w:type="gramEnd"/>
          </w:p>
        </w:tc>
        <w:tc>
          <w:tcPr>
            <w:tcW w:w="4314" w:type="dxa"/>
          </w:tcPr>
          <w:p w:rsidR="00B60CA2" w:rsidRPr="001921E9" w:rsidRDefault="00B60CA2" w:rsidP="00B60CA2">
            <w:r w:rsidRPr="001921E9">
              <w:t>Республиканский конкурс детского рисунка «</w:t>
            </w:r>
            <w:proofErr w:type="spellStart"/>
            <w:r w:rsidRPr="001921E9">
              <w:t>Гамзатовские</w:t>
            </w:r>
            <w:proofErr w:type="spellEnd"/>
            <w:r w:rsidRPr="001921E9">
              <w:t xml:space="preserve"> странички»</w:t>
            </w:r>
          </w:p>
        </w:tc>
        <w:tc>
          <w:tcPr>
            <w:tcW w:w="3293" w:type="dxa"/>
          </w:tcPr>
          <w:p w:rsidR="00B60CA2" w:rsidRPr="001921E9" w:rsidRDefault="00930A34" w:rsidP="00B60CA2">
            <w:r>
              <w:t>Преподаватель Аджиев Г.Н.</w:t>
            </w:r>
          </w:p>
        </w:tc>
        <w:tc>
          <w:tcPr>
            <w:tcW w:w="1505" w:type="dxa"/>
          </w:tcPr>
          <w:p w:rsidR="00B60CA2" w:rsidRPr="001921E9" w:rsidRDefault="00B60CA2" w:rsidP="00B60CA2"/>
        </w:tc>
      </w:tr>
      <w:tr w:rsidR="00B60CA2" w:rsidRPr="00550E52" w:rsidTr="00723A8A">
        <w:tc>
          <w:tcPr>
            <w:tcW w:w="516" w:type="dxa"/>
          </w:tcPr>
          <w:p w:rsidR="00B60CA2" w:rsidRPr="001921E9" w:rsidRDefault="00B60CA2" w:rsidP="00B60CA2">
            <w:r>
              <w:t>12</w:t>
            </w:r>
          </w:p>
        </w:tc>
        <w:tc>
          <w:tcPr>
            <w:tcW w:w="1895" w:type="dxa"/>
          </w:tcPr>
          <w:p w:rsidR="00B60CA2" w:rsidRPr="001921E9" w:rsidRDefault="008E7F0E" w:rsidP="00B60CA2">
            <w:r>
              <w:t>25.11.2020</w:t>
            </w:r>
            <w:r w:rsidR="00B60CA2">
              <w:t>г.</w:t>
            </w:r>
          </w:p>
        </w:tc>
        <w:tc>
          <w:tcPr>
            <w:tcW w:w="4314" w:type="dxa"/>
          </w:tcPr>
          <w:p w:rsidR="00B60CA2" w:rsidRPr="001921E9" w:rsidRDefault="00B60CA2" w:rsidP="00B60CA2">
            <w:r>
              <w:t>Открытый урок по хореографии</w:t>
            </w:r>
          </w:p>
        </w:tc>
        <w:tc>
          <w:tcPr>
            <w:tcW w:w="3293" w:type="dxa"/>
          </w:tcPr>
          <w:p w:rsidR="00B60CA2" w:rsidRPr="001921E9" w:rsidRDefault="00B60CA2" w:rsidP="00B60CA2">
            <w:r>
              <w:t xml:space="preserve">Магомедова Х.А. </w:t>
            </w:r>
          </w:p>
        </w:tc>
        <w:tc>
          <w:tcPr>
            <w:tcW w:w="1505" w:type="dxa"/>
          </w:tcPr>
          <w:p w:rsidR="00B60CA2" w:rsidRPr="001921E9" w:rsidRDefault="00B60CA2" w:rsidP="00B60CA2">
            <w:r w:rsidRPr="001921E9">
              <w:t>10</w:t>
            </w:r>
            <w:r w:rsidRPr="001921E9">
              <w:rPr>
                <w:vertAlign w:val="superscript"/>
              </w:rPr>
              <w:t>00</w:t>
            </w:r>
            <w:r w:rsidRPr="001921E9">
              <w:t>-14</w:t>
            </w:r>
            <w:r w:rsidRPr="001921E9">
              <w:rPr>
                <w:vertAlign w:val="superscript"/>
              </w:rPr>
              <w:t>00</w:t>
            </w:r>
          </w:p>
        </w:tc>
      </w:tr>
      <w:tr w:rsidR="00B60CA2" w:rsidRPr="00550E52" w:rsidTr="00723A8A">
        <w:tc>
          <w:tcPr>
            <w:tcW w:w="516" w:type="dxa"/>
          </w:tcPr>
          <w:p w:rsidR="00B60CA2" w:rsidRPr="001921E9" w:rsidRDefault="007A4075" w:rsidP="00B60CA2">
            <w:r>
              <w:t>13</w:t>
            </w:r>
          </w:p>
        </w:tc>
        <w:tc>
          <w:tcPr>
            <w:tcW w:w="1895" w:type="dxa"/>
          </w:tcPr>
          <w:p w:rsidR="00B60CA2" w:rsidRPr="001921E9" w:rsidRDefault="001A243D" w:rsidP="00B60CA2">
            <w:r>
              <w:t>22</w:t>
            </w:r>
            <w:r w:rsidR="008E7F0E">
              <w:t>.12.2020</w:t>
            </w:r>
            <w:r w:rsidR="00B60CA2" w:rsidRPr="001921E9">
              <w:t>г.</w:t>
            </w:r>
          </w:p>
        </w:tc>
        <w:tc>
          <w:tcPr>
            <w:tcW w:w="4314" w:type="dxa"/>
          </w:tcPr>
          <w:p w:rsidR="00B60CA2" w:rsidRPr="001921E9" w:rsidRDefault="00B60CA2" w:rsidP="00B60CA2">
            <w:r w:rsidRPr="001921E9">
              <w:t>Хор - зачет</w:t>
            </w:r>
          </w:p>
        </w:tc>
        <w:tc>
          <w:tcPr>
            <w:tcW w:w="3293" w:type="dxa"/>
          </w:tcPr>
          <w:p w:rsidR="00B60CA2" w:rsidRPr="001921E9" w:rsidRDefault="00B60CA2" w:rsidP="00B60CA2">
            <w:proofErr w:type="spellStart"/>
            <w:r w:rsidRPr="001921E9">
              <w:t>Алтавова</w:t>
            </w:r>
            <w:proofErr w:type="spellEnd"/>
            <w:r w:rsidRPr="001921E9">
              <w:t xml:space="preserve"> С.Б.</w:t>
            </w:r>
          </w:p>
        </w:tc>
        <w:tc>
          <w:tcPr>
            <w:tcW w:w="1505" w:type="dxa"/>
          </w:tcPr>
          <w:p w:rsidR="00B60CA2" w:rsidRPr="001921E9" w:rsidRDefault="00B60CA2" w:rsidP="00B60CA2">
            <w:pPr>
              <w:rPr>
                <w:vertAlign w:val="superscript"/>
              </w:rPr>
            </w:pPr>
            <w:r w:rsidRPr="001921E9">
              <w:t>9</w:t>
            </w:r>
            <w:r w:rsidRPr="001921E9">
              <w:rPr>
                <w:vertAlign w:val="superscript"/>
              </w:rPr>
              <w:t xml:space="preserve">00 </w:t>
            </w:r>
            <w:r w:rsidRPr="001921E9">
              <w:t>и 14</w:t>
            </w:r>
            <w:r w:rsidRPr="001921E9">
              <w:rPr>
                <w:vertAlign w:val="superscript"/>
              </w:rPr>
              <w:t>00</w:t>
            </w:r>
          </w:p>
        </w:tc>
      </w:tr>
      <w:tr w:rsidR="00B60CA2" w:rsidRPr="00550E52" w:rsidTr="00723A8A">
        <w:tc>
          <w:tcPr>
            <w:tcW w:w="516" w:type="dxa"/>
          </w:tcPr>
          <w:p w:rsidR="00B60CA2" w:rsidRPr="001921E9" w:rsidRDefault="007A4075" w:rsidP="00B60CA2">
            <w:r>
              <w:t>14</w:t>
            </w:r>
          </w:p>
        </w:tc>
        <w:tc>
          <w:tcPr>
            <w:tcW w:w="1895" w:type="dxa"/>
          </w:tcPr>
          <w:p w:rsidR="00B60CA2" w:rsidRPr="001921E9" w:rsidRDefault="001A243D" w:rsidP="00B60CA2">
            <w:r>
              <w:t>21</w:t>
            </w:r>
            <w:r w:rsidR="008E7F0E">
              <w:t>.12.2020</w:t>
            </w:r>
            <w:r w:rsidR="00B60CA2" w:rsidRPr="001921E9">
              <w:t>г.</w:t>
            </w:r>
          </w:p>
        </w:tc>
        <w:tc>
          <w:tcPr>
            <w:tcW w:w="4314" w:type="dxa"/>
          </w:tcPr>
          <w:p w:rsidR="00B60CA2" w:rsidRPr="001921E9" w:rsidRDefault="00B60CA2" w:rsidP="00B60CA2">
            <w:r w:rsidRPr="001921E9">
              <w:t>Сольфеджио и Музыкальная литература – контрольные уроки</w:t>
            </w:r>
          </w:p>
        </w:tc>
        <w:tc>
          <w:tcPr>
            <w:tcW w:w="3293" w:type="dxa"/>
          </w:tcPr>
          <w:p w:rsidR="00B60CA2" w:rsidRPr="001921E9" w:rsidRDefault="00B60CA2" w:rsidP="00B60CA2">
            <w:proofErr w:type="spellStart"/>
            <w:r w:rsidRPr="001921E9">
              <w:t>Хамаматова</w:t>
            </w:r>
            <w:proofErr w:type="spellEnd"/>
            <w:r w:rsidRPr="001921E9">
              <w:t xml:space="preserve"> Д.М.</w:t>
            </w:r>
          </w:p>
        </w:tc>
        <w:tc>
          <w:tcPr>
            <w:tcW w:w="1505" w:type="dxa"/>
          </w:tcPr>
          <w:p w:rsidR="00B60CA2" w:rsidRPr="001921E9" w:rsidRDefault="00B60CA2" w:rsidP="00B60CA2">
            <w:r w:rsidRPr="001921E9">
              <w:t>10</w:t>
            </w:r>
            <w:r w:rsidRPr="001921E9">
              <w:rPr>
                <w:vertAlign w:val="superscript"/>
              </w:rPr>
              <w:t>00</w:t>
            </w:r>
            <w:r w:rsidRPr="001921E9">
              <w:t>-15</w:t>
            </w:r>
            <w:r w:rsidRPr="001921E9">
              <w:rPr>
                <w:vertAlign w:val="superscript"/>
              </w:rPr>
              <w:t>00</w:t>
            </w:r>
          </w:p>
        </w:tc>
      </w:tr>
      <w:tr w:rsidR="00B60CA2" w:rsidRPr="00550E52" w:rsidTr="00723A8A">
        <w:tc>
          <w:tcPr>
            <w:tcW w:w="516" w:type="dxa"/>
          </w:tcPr>
          <w:p w:rsidR="00B60CA2" w:rsidRPr="001921E9" w:rsidRDefault="007A4075" w:rsidP="00B60CA2">
            <w:r>
              <w:t>15</w:t>
            </w:r>
          </w:p>
        </w:tc>
        <w:tc>
          <w:tcPr>
            <w:tcW w:w="1895" w:type="dxa"/>
          </w:tcPr>
          <w:p w:rsidR="00B60CA2" w:rsidRPr="001921E9" w:rsidRDefault="001A243D" w:rsidP="006D2B91">
            <w:r>
              <w:t>17</w:t>
            </w:r>
            <w:r w:rsidR="008E7F0E">
              <w:t>.12.2020</w:t>
            </w:r>
            <w:r w:rsidR="00B60CA2" w:rsidRPr="001921E9">
              <w:t>г.</w:t>
            </w:r>
          </w:p>
        </w:tc>
        <w:tc>
          <w:tcPr>
            <w:tcW w:w="4314" w:type="dxa"/>
          </w:tcPr>
          <w:p w:rsidR="00B60CA2" w:rsidRPr="001921E9" w:rsidRDefault="00B60CA2" w:rsidP="00B60CA2">
            <w:r w:rsidRPr="001921E9">
              <w:t>Прослушивание 1 класс</w:t>
            </w:r>
          </w:p>
          <w:p w:rsidR="00B60CA2" w:rsidRPr="001921E9" w:rsidRDefault="00B60CA2" w:rsidP="00B60CA2">
            <w:r w:rsidRPr="001921E9">
              <w:t>/2 разнохарактерные пьесы/</w:t>
            </w:r>
            <w:r w:rsidR="00085441" w:rsidRPr="001921E9">
              <w:t xml:space="preserve"> Зачеты по фортепиано и классу гитары /полифония</w:t>
            </w:r>
            <w:r w:rsidR="00085441">
              <w:t>/</w:t>
            </w:r>
          </w:p>
        </w:tc>
        <w:tc>
          <w:tcPr>
            <w:tcW w:w="3293" w:type="dxa"/>
          </w:tcPr>
          <w:p w:rsidR="00B60CA2" w:rsidRPr="001921E9" w:rsidRDefault="00B60CA2" w:rsidP="00B60CA2">
            <w:r w:rsidRPr="001921E9">
              <w:t>Преподав</w:t>
            </w:r>
            <w:r>
              <w:t xml:space="preserve">атели музыкального </w:t>
            </w:r>
            <w:r w:rsidRPr="001921E9">
              <w:t>отделения.</w:t>
            </w:r>
          </w:p>
        </w:tc>
        <w:tc>
          <w:tcPr>
            <w:tcW w:w="1505" w:type="dxa"/>
          </w:tcPr>
          <w:p w:rsidR="00B60CA2" w:rsidRPr="001921E9" w:rsidRDefault="00B60CA2" w:rsidP="00B60CA2">
            <w:pPr>
              <w:rPr>
                <w:vertAlign w:val="superscript"/>
              </w:rPr>
            </w:pPr>
            <w:r w:rsidRPr="001921E9">
              <w:t>9</w:t>
            </w:r>
            <w:r w:rsidRPr="001921E9">
              <w:rPr>
                <w:vertAlign w:val="superscript"/>
              </w:rPr>
              <w:t>30</w:t>
            </w:r>
            <w:r w:rsidR="00085441">
              <w:t>-14</w:t>
            </w:r>
            <w:r w:rsidR="00085441">
              <w:rPr>
                <w:vertAlign w:val="superscript"/>
              </w:rPr>
              <w:t>0</w:t>
            </w:r>
            <w:r w:rsidRPr="001921E9">
              <w:rPr>
                <w:vertAlign w:val="superscript"/>
              </w:rPr>
              <w:t>0</w:t>
            </w:r>
          </w:p>
        </w:tc>
      </w:tr>
      <w:tr w:rsidR="00B60CA2" w:rsidRPr="00550E52" w:rsidTr="00723A8A">
        <w:tc>
          <w:tcPr>
            <w:tcW w:w="516" w:type="dxa"/>
          </w:tcPr>
          <w:p w:rsidR="00B60CA2" w:rsidRPr="001921E9" w:rsidRDefault="007A4075" w:rsidP="00B60CA2">
            <w:r>
              <w:t>16</w:t>
            </w:r>
          </w:p>
        </w:tc>
        <w:tc>
          <w:tcPr>
            <w:tcW w:w="1895" w:type="dxa"/>
          </w:tcPr>
          <w:p w:rsidR="00B60CA2" w:rsidRDefault="001A243D" w:rsidP="00B60CA2">
            <w:r>
              <w:t>21</w:t>
            </w:r>
            <w:r w:rsidR="008E7F0E">
              <w:t>.12.2020</w:t>
            </w:r>
            <w:r w:rsidR="00B60CA2" w:rsidRPr="001921E9">
              <w:t>г.</w:t>
            </w:r>
          </w:p>
          <w:p w:rsidR="00B60CA2" w:rsidRPr="001921E9" w:rsidRDefault="001A243D" w:rsidP="00B60CA2">
            <w:r>
              <w:t>22</w:t>
            </w:r>
            <w:r w:rsidR="008E7F0E">
              <w:t>.12.2020</w:t>
            </w:r>
            <w:r w:rsidR="00B60CA2">
              <w:t>г.</w:t>
            </w:r>
          </w:p>
        </w:tc>
        <w:tc>
          <w:tcPr>
            <w:tcW w:w="4314" w:type="dxa"/>
          </w:tcPr>
          <w:p w:rsidR="00B60CA2" w:rsidRPr="001921E9" w:rsidRDefault="00B60CA2" w:rsidP="00B60CA2">
            <w:r w:rsidRPr="001921E9">
              <w:t>Зачет по хореографии</w:t>
            </w:r>
            <w:r>
              <w:t xml:space="preserve"> по итогам 1 полугодия.</w:t>
            </w:r>
          </w:p>
        </w:tc>
        <w:tc>
          <w:tcPr>
            <w:tcW w:w="3293" w:type="dxa"/>
          </w:tcPr>
          <w:p w:rsidR="00B60CA2" w:rsidRDefault="00B60CA2" w:rsidP="00B60CA2">
            <w:r>
              <w:t>Рашидова Х.М.</w:t>
            </w:r>
          </w:p>
          <w:p w:rsidR="00723A8A" w:rsidRPr="001921E9" w:rsidRDefault="00723A8A" w:rsidP="00B60CA2">
            <w:r>
              <w:t>Алиева А.А.</w:t>
            </w:r>
          </w:p>
        </w:tc>
        <w:tc>
          <w:tcPr>
            <w:tcW w:w="1505" w:type="dxa"/>
          </w:tcPr>
          <w:p w:rsidR="00B60CA2" w:rsidRPr="001921E9" w:rsidRDefault="00B60CA2" w:rsidP="00B60CA2">
            <w:r w:rsidRPr="001921E9">
              <w:t>9</w:t>
            </w:r>
            <w:r w:rsidRPr="001921E9">
              <w:rPr>
                <w:vertAlign w:val="superscript"/>
              </w:rPr>
              <w:t>00</w:t>
            </w:r>
            <w:r w:rsidRPr="001921E9">
              <w:t>-14</w:t>
            </w:r>
            <w:r w:rsidRPr="001921E9">
              <w:rPr>
                <w:vertAlign w:val="superscript"/>
              </w:rPr>
              <w:t>00</w:t>
            </w:r>
          </w:p>
        </w:tc>
      </w:tr>
      <w:tr w:rsidR="00B60CA2" w:rsidRPr="00550E52" w:rsidTr="00723A8A">
        <w:tc>
          <w:tcPr>
            <w:tcW w:w="516" w:type="dxa"/>
          </w:tcPr>
          <w:p w:rsidR="00B60CA2" w:rsidRPr="001921E9" w:rsidRDefault="007A4075" w:rsidP="00B60CA2">
            <w:r>
              <w:t>17</w:t>
            </w:r>
          </w:p>
        </w:tc>
        <w:tc>
          <w:tcPr>
            <w:tcW w:w="1895" w:type="dxa"/>
          </w:tcPr>
          <w:p w:rsidR="00B60CA2" w:rsidRPr="001921E9" w:rsidRDefault="00115BF5" w:rsidP="00B60CA2">
            <w:r>
              <w:t>22-23</w:t>
            </w:r>
            <w:r w:rsidR="001A243D">
              <w:t>.</w:t>
            </w:r>
            <w:r w:rsidR="008E7F0E">
              <w:t>12.2020</w:t>
            </w:r>
            <w:r w:rsidR="00B60CA2" w:rsidRPr="001921E9">
              <w:t>г.</w:t>
            </w:r>
          </w:p>
        </w:tc>
        <w:tc>
          <w:tcPr>
            <w:tcW w:w="4314" w:type="dxa"/>
          </w:tcPr>
          <w:p w:rsidR="00B60CA2" w:rsidRPr="001921E9" w:rsidRDefault="00B60CA2" w:rsidP="00B60CA2">
            <w:r w:rsidRPr="001921E9">
              <w:t>Оценочный просмотр по ИЗО</w:t>
            </w:r>
          </w:p>
        </w:tc>
        <w:tc>
          <w:tcPr>
            <w:tcW w:w="3293" w:type="dxa"/>
          </w:tcPr>
          <w:p w:rsidR="00B60CA2" w:rsidRPr="001921E9" w:rsidRDefault="00B60CA2" w:rsidP="00B60CA2">
            <w:r w:rsidRPr="001921E9">
              <w:t>Аджиев Г.Н.</w:t>
            </w:r>
          </w:p>
          <w:p w:rsidR="00B60CA2" w:rsidRPr="001921E9" w:rsidRDefault="00B60CA2" w:rsidP="00B60CA2">
            <w:r w:rsidRPr="001921E9">
              <w:t>Магомедова З.З.</w:t>
            </w:r>
          </w:p>
        </w:tc>
        <w:tc>
          <w:tcPr>
            <w:tcW w:w="1505" w:type="dxa"/>
          </w:tcPr>
          <w:p w:rsidR="00B60CA2" w:rsidRPr="001921E9" w:rsidRDefault="00B60CA2" w:rsidP="00B60CA2">
            <w:r w:rsidRPr="001921E9">
              <w:t>9</w:t>
            </w:r>
            <w:r w:rsidRPr="001921E9">
              <w:rPr>
                <w:vertAlign w:val="superscript"/>
              </w:rPr>
              <w:t>00</w:t>
            </w:r>
            <w:r w:rsidRPr="001921E9">
              <w:t>-14</w:t>
            </w:r>
            <w:r w:rsidRPr="001921E9">
              <w:rPr>
                <w:vertAlign w:val="superscript"/>
              </w:rPr>
              <w:t>00</w:t>
            </w:r>
          </w:p>
        </w:tc>
      </w:tr>
      <w:tr w:rsidR="00B60CA2" w:rsidRPr="00550E52" w:rsidTr="00723A8A">
        <w:tc>
          <w:tcPr>
            <w:tcW w:w="516" w:type="dxa"/>
          </w:tcPr>
          <w:p w:rsidR="00B60CA2" w:rsidRPr="001921E9" w:rsidRDefault="007A4075" w:rsidP="00B60CA2">
            <w:r>
              <w:t>18</w:t>
            </w:r>
          </w:p>
        </w:tc>
        <w:tc>
          <w:tcPr>
            <w:tcW w:w="1895" w:type="dxa"/>
          </w:tcPr>
          <w:p w:rsidR="00B60CA2" w:rsidRPr="001921E9" w:rsidRDefault="00115BF5" w:rsidP="00B60CA2">
            <w:r>
              <w:t>23</w:t>
            </w:r>
            <w:r w:rsidR="00085441">
              <w:t>-24</w:t>
            </w:r>
            <w:r w:rsidR="008E7F0E">
              <w:t>.12.2020</w:t>
            </w:r>
            <w:r w:rsidR="00B60CA2" w:rsidRPr="001921E9">
              <w:t>г.</w:t>
            </w:r>
          </w:p>
        </w:tc>
        <w:tc>
          <w:tcPr>
            <w:tcW w:w="4314" w:type="dxa"/>
          </w:tcPr>
          <w:p w:rsidR="00B60CA2" w:rsidRPr="001921E9" w:rsidRDefault="00B60CA2" w:rsidP="00B60CA2">
            <w:r w:rsidRPr="001921E9">
              <w:t>Зачет по хореографии</w:t>
            </w:r>
          </w:p>
        </w:tc>
        <w:tc>
          <w:tcPr>
            <w:tcW w:w="3293" w:type="dxa"/>
          </w:tcPr>
          <w:p w:rsidR="00B60CA2" w:rsidRDefault="00723A8A" w:rsidP="00B60CA2">
            <w:r>
              <w:t>Магомедова Х.А.</w:t>
            </w:r>
          </w:p>
          <w:p w:rsidR="00723A8A" w:rsidRPr="001921E9" w:rsidRDefault="00723A8A" w:rsidP="00B60CA2">
            <w:r>
              <w:t>Муцалханов И.И.</w:t>
            </w:r>
          </w:p>
        </w:tc>
        <w:tc>
          <w:tcPr>
            <w:tcW w:w="1505" w:type="dxa"/>
          </w:tcPr>
          <w:p w:rsidR="00B60CA2" w:rsidRPr="001921E9" w:rsidRDefault="00B60CA2" w:rsidP="00B60CA2">
            <w:r w:rsidRPr="001921E9">
              <w:t>10</w:t>
            </w:r>
            <w:r w:rsidRPr="001921E9">
              <w:rPr>
                <w:vertAlign w:val="superscript"/>
              </w:rPr>
              <w:t>00</w:t>
            </w:r>
            <w:r w:rsidRPr="001921E9">
              <w:t>-15</w:t>
            </w:r>
            <w:r w:rsidRPr="001921E9">
              <w:rPr>
                <w:vertAlign w:val="superscript"/>
              </w:rPr>
              <w:t>00</w:t>
            </w:r>
          </w:p>
        </w:tc>
      </w:tr>
      <w:tr w:rsidR="00B60CA2" w:rsidRPr="00550E52" w:rsidTr="00723A8A">
        <w:tc>
          <w:tcPr>
            <w:tcW w:w="516" w:type="dxa"/>
          </w:tcPr>
          <w:p w:rsidR="00B60CA2" w:rsidRPr="001921E9" w:rsidRDefault="007A4075" w:rsidP="00B60CA2">
            <w:r>
              <w:t>19</w:t>
            </w:r>
          </w:p>
        </w:tc>
        <w:tc>
          <w:tcPr>
            <w:tcW w:w="1895" w:type="dxa"/>
          </w:tcPr>
          <w:p w:rsidR="00B60CA2" w:rsidRPr="001921E9" w:rsidRDefault="00085441" w:rsidP="00B60CA2">
            <w:r>
              <w:t>23-24</w:t>
            </w:r>
            <w:r w:rsidR="008E7F0E">
              <w:t>.12.2020</w:t>
            </w:r>
            <w:r w:rsidR="00B60CA2" w:rsidRPr="001921E9">
              <w:t>г.</w:t>
            </w:r>
          </w:p>
        </w:tc>
        <w:tc>
          <w:tcPr>
            <w:tcW w:w="4314" w:type="dxa"/>
          </w:tcPr>
          <w:p w:rsidR="00B60CA2" w:rsidRPr="001921E9" w:rsidRDefault="00B60CA2" w:rsidP="00B60CA2">
            <w:r w:rsidRPr="001921E9">
              <w:t xml:space="preserve">Зачет по </w:t>
            </w:r>
            <w:proofErr w:type="spellStart"/>
            <w:r w:rsidRPr="001921E9">
              <w:t>англ.яз</w:t>
            </w:r>
            <w:proofErr w:type="spellEnd"/>
            <w:r w:rsidRPr="001921E9">
              <w:t xml:space="preserve">. </w:t>
            </w:r>
          </w:p>
        </w:tc>
        <w:tc>
          <w:tcPr>
            <w:tcW w:w="3293" w:type="dxa"/>
          </w:tcPr>
          <w:p w:rsidR="00B60CA2" w:rsidRPr="001921E9" w:rsidRDefault="00B60CA2" w:rsidP="00B60CA2">
            <w:proofErr w:type="spellStart"/>
            <w:r w:rsidRPr="001921E9">
              <w:t>ШавоваЯ.М</w:t>
            </w:r>
            <w:proofErr w:type="spellEnd"/>
            <w:r w:rsidRPr="001921E9">
              <w:t>.,</w:t>
            </w:r>
          </w:p>
          <w:p w:rsidR="00B60CA2" w:rsidRPr="001921E9" w:rsidRDefault="00FB1D74" w:rsidP="00B60CA2">
            <w:proofErr w:type="spellStart"/>
            <w:r>
              <w:t>Ихласова</w:t>
            </w:r>
            <w:proofErr w:type="spellEnd"/>
            <w:r>
              <w:t xml:space="preserve"> М.Р.</w:t>
            </w:r>
          </w:p>
        </w:tc>
        <w:tc>
          <w:tcPr>
            <w:tcW w:w="1505" w:type="dxa"/>
          </w:tcPr>
          <w:p w:rsidR="00B60CA2" w:rsidRPr="001921E9" w:rsidRDefault="00B60CA2" w:rsidP="00B60CA2">
            <w:pPr>
              <w:rPr>
                <w:vertAlign w:val="superscript"/>
              </w:rPr>
            </w:pPr>
            <w:r w:rsidRPr="001921E9">
              <w:t>9</w:t>
            </w:r>
            <w:r w:rsidRPr="001921E9">
              <w:rPr>
                <w:vertAlign w:val="superscript"/>
              </w:rPr>
              <w:t>00</w:t>
            </w:r>
            <w:r w:rsidRPr="001921E9">
              <w:t xml:space="preserve"> -до 16</w:t>
            </w:r>
            <w:r w:rsidRPr="001921E9">
              <w:rPr>
                <w:vertAlign w:val="superscript"/>
              </w:rPr>
              <w:t>00</w:t>
            </w:r>
          </w:p>
        </w:tc>
      </w:tr>
      <w:tr w:rsidR="006D2B91" w:rsidRPr="00550E52" w:rsidTr="00723A8A">
        <w:tc>
          <w:tcPr>
            <w:tcW w:w="516" w:type="dxa"/>
          </w:tcPr>
          <w:p w:rsidR="006D2B91" w:rsidRDefault="007A4075" w:rsidP="006D2B91">
            <w:r>
              <w:t>20</w:t>
            </w:r>
          </w:p>
        </w:tc>
        <w:tc>
          <w:tcPr>
            <w:tcW w:w="1895" w:type="dxa"/>
          </w:tcPr>
          <w:p w:rsidR="006D2B91" w:rsidRDefault="00085441" w:rsidP="006D2B91">
            <w:r>
              <w:t>23</w:t>
            </w:r>
            <w:r w:rsidR="008E7F0E">
              <w:t>.12.2020</w:t>
            </w:r>
            <w:r w:rsidR="006D2B91">
              <w:t>г.</w:t>
            </w:r>
          </w:p>
        </w:tc>
        <w:tc>
          <w:tcPr>
            <w:tcW w:w="4314" w:type="dxa"/>
          </w:tcPr>
          <w:p w:rsidR="006D2B91" w:rsidRPr="001921E9" w:rsidRDefault="006D2B91" w:rsidP="006D2B91">
            <w:r>
              <w:t>Зачет по фортепиано</w:t>
            </w:r>
          </w:p>
        </w:tc>
        <w:tc>
          <w:tcPr>
            <w:tcW w:w="3293" w:type="dxa"/>
          </w:tcPr>
          <w:p w:rsidR="006D2B91" w:rsidRPr="001921E9" w:rsidRDefault="006D2B91" w:rsidP="006D2B91">
            <w:r>
              <w:t>Густомясова Е.Ю.</w:t>
            </w:r>
          </w:p>
        </w:tc>
        <w:tc>
          <w:tcPr>
            <w:tcW w:w="1505" w:type="dxa"/>
          </w:tcPr>
          <w:p w:rsidR="006D2B91" w:rsidRPr="00F65449" w:rsidRDefault="006D2B91" w:rsidP="006D2B91">
            <w:pPr>
              <w:rPr>
                <w:vertAlign w:val="superscript"/>
              </w:rPr>
            </w:pPr>
            <w:r>
              <w:t>10</w:t>
            </w:r>
            <w:r>
              <w:rPr>
                <w:vertAlign w:val="superscript"/>
              </w:rPr>
              <w:t>00</w:t>
            </w:r>
          </w:p>
        </w:tc>
      </w:tr>
      <w:tr w:rsidR="006D2B91" w:rsidRPr="00550E52" w:rsidTr="00723A8A">
        <w:tc>
          <w:tcPr>
            <w:tcW w:w="516" w:type="dxa"/>
          </w:tcPr>
          <w:p w:rsidR="006D2B91" w:rsidRDefault="007A4075" w:rsidP="006D2B91">
            <w:r>
              <w:t>21</w:t>
            </w:r>
          </w:p>
        </w:tc>
        <w:tc>
          <w:tcPr>
            <w:tcW w:w="1895" w:type="dxa"/>
          </w:tcPr>
          <w:p w:rsidR="006D2B91" w:rsidRDefault="00085441" w:rsidP="006D2B91">
            <w:r>
              <w:t>24</w:t>
            </w:r>
            <w:r w:rsidR="008E7F0E">
              <w:t>.12.2020</w:t>
            </w:r>
            <w:r w:rsidR="006D2B91">
              <w:t>г.</w:t>
            </w:r>
          </w:p>
        </w:tc>
        <w:tc>
          <w:tcPr>
            <w:tcW w:w="4314" w:type="dxa"/>
          </w:tcPr>
          <w:p w:rsidR="006D2B91" w:rsidRDefault="006D2B91" w:rsidP="006D2B91">
            <w:r>
              <w:t>Зачет по фортепиано</w:t>
            </w:r>
          </w:p>
        </w:tc>
        <w:tc>
          <w:tcPr>
            <w:tcW w:w="3293" w:type="dxa"/>
          </w:tcPr>
          <w:p w:rsidR="006D2B91" w:rsidRDefault="006D2B91" w:rsidP="006D2B91">
            <w:r>
              <w:t>Аджалавова Р.Б.</w:t>
            </w:r>
          </w:p>
        </w:tc>
        <w:tc>
          <w:tcPr>
            <w:tcW w:w="1505" w:type="dxa"/>
          </w:tcPr>
          <w:p w:rsidR="006D2B91" w:rsidRPr="00F65449" w:rsidRDefault="006D2B91" w:rsidP="006D2B91">
            <w:r>
              <w:t>14</w:t>
            </w:r>
            <w:r>
              <w:rPr>
                <w:vertAlign w:val="superscript"/>
              </w:rPr>
              <w:t>00</w:t>
            </w:r>
          </w:p>
        </w:tc>
      </w:tr>
      <w:tr w:rsidR="00B60CA2" w:rsidRPr="00550E52" w:rsidTr="00723A8A">
        <w:tc>
          <w:tcPr>
            <w:tcW w:w="516" w:type="dxa"/>
          </w:tcPr>
          <w:p w:rsidR="00B60CA2" w:rsidRPr="00AE4892" w:rsidRDefault="007A4075" w:rsidP="00B60CA2">
            <w:r>
              <w:t>22</w:t>
            </w:r>
          </w:p>
        </w:tc>
        <w:tc>
          <w:tcPr>
            <w:tcW w:w="1895" w:type="dxa"/>
          </w:tcPr>
          <w:p w:rsidR="00B60CA2" w:rsidRPr="00AE4892" w:rsidRDefault="008E7F0E" w:rsidP="00B60CA2">
            <w:r>
              <w:t>25.12.2020</w:t>
            </w:r>
            <w:r w:rsidR="00B60CA2" w:rsidRPr="00AE4892">
              <w:t>г.</w:t>
            </w:r>
          </w:p>
        </w:tc>
        <w:tc>
          <w:tcPr>
            <w:tcW w:w="4314" w:type="dxa"/>
          </w:tcPr>
          <w:p w:rsidR="00B60CA2" w:rsidRPr="00AE4892" w:rsidRDefault="00B60CA2" w:rsidP="00B60CA2">
            <w:r>
              <w:t>Конкурс хореографический отделений /предмет</w:t>
            </w:r>
            <w:r w:rsidR="007A4075">
              <w:t xml:space="preserve"> /на местах/</w:t>
            </w:r>
          </w:p>
        </w:tc>
        <w:tc>
          <w:tcPr>
            <w:tcW w:w="3293" w:type="dxa"/>
          </w:tcPr>
          <w:p w:rsidR="00B60CA2" w:rsidRPr="00AE4892" w:rsidRDefault="00B60CA2" w:rsidP="00B60CA2">
            <w:r w:rsidRPr="00AE4892">
              <w:t>Преподаватели</w:t>
            </w:r>
            <w:r>
              <w:t xml:space="preserve"> хореографических </w:t>
            </w:r>
            <w:proofErr w:type="spellStart"/>
            <w:r>
              <w:t>отд</w:t>
            </w:r>
            <w:proofErr w:type="spellEnd"/>
            <w:r>
              <w:t xml:space="preserve"> - й</w:t>
            </w:r>
            <w:r w:rsidRPr="00AE4892">
              <w:t xml:space="preserve"> </w:t>
            </w:r>
          </w:p>
        </w:tc>
        <w:tc>
          <w:tcPr>
            <w:tcW w:w="1505" w:type="dxa"/>
          </w:tcPr>
          <w:p w:rsidR="00B60CA2" w:rsidRPr="00AE4892" w:rsidRDefault="00F62E48" w:rsidP="00B60CA2">
            <w:r>
              <w:t>14</w:t>
            </w:r>
            <w:r>
              <w:rPr>
                <w:vertAlign w:val="superscript"/>
              </w:rPr>
              <w:t>00</w:t>
            </w:r>
          </w:p>
        </w:tc>
      </w:tr>
      <w:tr w:rsidR="00B60CA2" w:rsidRPr="00550E52" w:rsidTr="00723A8A">
        <w:tc>
          <w:tcPr>
            <w:tcW w:w="516" w:type="dxa"/>
          </w:tcPr>
          <w:p w:rsidR="00B60CA2" w:rsidRPr="00AE4892" w:rsidRDefault="007A4075" w:rsidP="00B60CA2">
            <w:r>
              <w:t>23</w:t>
            </w:r>
          </w:p>
        </w:tc>
        <w:tc>
          <w:tcPr>
            <w:tcW w:w="1895" w:type="dxa"/>
          </w:tcPr>
          <w:p w:rsidR="00B60CA2" w:rsidRPr="00AE4892" w:rsidRDefault="00115BF5" w:rsidP="00B60CA2">
            <w:r>
              <w:t xml:space="preserve">28.12.2020                                                                   </w:t>
            </w:r>
          </w:p>
        </w:tc>
        <w:tc>
          <w:tcPr>
            <w:tcW w:w="4314" w:type="dxa"/>
          </w:tcPr>
          <w:p w:rsidR="00B60CA2" w:rsidRPr="00AE4892" w:rsidRDefault="00B60CA2" w:rsidP="00B60CA2">
            <w:r w:rsidRPr="00AE4892">
              <w:t>Новогодний концерт</w:t>
            </w:r>
            <w:r w:rsidR="007A4075">
              <w:t xml:space="preserve"> /видео материал/</w:t>
            </w:r>
          </w:p>
        </w:tc>
        <w:tc>
          <w:tcPr>
            <w:tcW w:w="3293" w:type="dxa"/>
          </w:tcPr>
          <w:p w:rsidR="00B60CA2" w:rsidRPr="00AE4892" w:rsidRDefault="00B60CA2" w:rsidP="00B60CA2">
            <w:r>
              <w:t>Все преподаватели</w:t>
            </w:r>
          </w:p>
        </w:tc>
        <w:tc>
          <w:tcPr>
            <w:tcW w:w="1505" w:type="dxa"/>
          </w:tcPr>
          <w:p w:rsidR="00B60CA2" w:rsidRPr="00AE4892" w:rsidRDefault="00B60CA2" w:rsidP="00B60CA2">
            <w:pPr>
              <w:rPr>
                <w:vertAlign w:val="superscript"/>
              </w:rPr>
            </w:pPr>
            <w:r w:rsidRPr="00AE4892">
              <w:t xml:space="preserve">10 </w:t>
            </w:r>
            <w:r w:rsidRPr="00AE4892">
              <w:rPr>
                <w:vertAlign w:val="superscript"/>
              </w:rPr>
              <w:t>00</w:t>
            </w:r>
          </w:p>
        </w:tc>
      </w:tr>
    </w:tbl>
    <w:p w:rsidR="00115BF5" w:rsidRDefault="00115BF5" w:rsidP="002C715F">
      <w:pPr>
        <w:jc w:val="center"/>
        <w:rPr>
          <w:b/>
          <w:i/>
          <w:u w:val="single"/>
        </w:rPr>
      </w:pPr>
    </w:p>
    <w:p w:rsidR="00115BF5" w:rsidRDefault="00115BF5" w:rsidP="00115BF5">
      <w:pPr>
        <w:rPr>
          <w:b/>
          <w:sz w:val="28"/>
          <w:szCs w:val="28"/>
        </w:rPr>
      </w:pPr>
      <w:r w:rsidRPr="00BC773B">
        <w:rPr>
          <w:b/>
          <w:sz w:val="28"/>
          <w:szCs w:val="28"/>
        </w:rPr>
        <w:t xml:space="preserve">Завуч по учебной части                                                          </w:t>
      </w:r>
      <w:proofErr w:type="spellStart"/>
      <w:r w:rsidRPr="00BC773B">
        <w:rPr>
          <w:b/>
          <w:sz w:val="28"/>
          <w:szCs w:val="28"/>
        </w:rPr>
        <w:t>З.А.Абакарова</w:t>
      </w:r>
      <w:proofErr w:type="spellEnd"/>
    </w:p>
    <w:p w:rsidR="00115BF5" w:rsidRPr="00115BF5" w:rsidRDefault="00115BF5" w:rsidP="00115BF5">
      <w:r>
        <w:rPr>
          <w:b/>
          <w:sz w:val="28"/>
          <w:szCs w:val="28"/>
        </w:rPr>
        <w:t>Директор                                                                                    А.Г.Халилова</w:t>
      </w:r>
    </w:p>
    <w:p w:rsidR="000706A1" w:rsidRDefault="000706A1" w:rsidP="002C715F">
      <w:pPr>
        <w:jc w:val="center"/>
        <w:rPr>
          <w:b/>
          <w:i/>
          <w:u w:val="single"/>
        </w:rPr>
      </w:pPr>
    </w:p>
    <w:p w:rsidR="000706A1" w:rsidRDefault="000706A1" w:rsidP="002C715F">
      <w:pPr>
        <w:jc w:val="center"/>
        <w:rPr>
          <w:b/>
          <w:i/>
          <w:u w:val="single"/>
        </w:rPr>
      </w:pPr>
    </w:p>
    <w:p w:rsidR="007A4075" w:rsidRDefault="007A4075" w:rsidP="002C715F">
      <w:pPr>
        <w:jc w:val="center"/>
        <w:rPr>
          <w:b/>
          <w:i/>
          <w:u w:val="single"/>
        </w:rPr>
      </w:pPr>
    </w:p>
    <w:p w:rsidR="00347B54" w:rsidRDefault="00115BF5" w:rsidP="002C715F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lastRenderedPageBreak/>
        <w:t>План работы МБ</w:t>
      </w:r>
      <w:r w:rsidR="002C715F">
        <w:rPr>
          <w:b/>
          <w:i/>
          <w:u w:val="single"/>
        </w:rPr>
        <w:t>У ДО «Бабаюртовская районная ЛШИ»</w:t>
      </w:r>
    </w:p>
    <w:p w:rsidR="00347B54" w:rsidRDefault="00347B54" w:rsidP="00347B54">
      <w:pPr>
        <w:jc w:val="center"/>
        <w:rPr>
          <w:b/>
          <w:i/>
          <w:u w:val="single"/>
        </w:rPr>
      </w:pPr>
      <w:proofErr w:type="gramStart"/>
      <w:r w:rsidRPr="00676BD5">
        <w:rPr>
          <w:b/>
          <w:i/>
          <w:u w:val="single"/>
        </w:rPr>
        <w:t>на</w:t>
      </w:r>
      <w:proofErr w:type="gramEnd"/>
      <w:r w:rsidRPr="00676BD5">
        <w:rPr>
          <w:b/>
          <w:i/>
          <w:u w:val="single"/>
        </w:rPr>
        <w:t xml:space="preserve"> </w:t>
      </w:r>
      <w:r w:rsidRPr="00676BD5">
        <w:rPr>
          <w:b/>
          <w:i/>
          <w:u w:val="single"/>
          <w:lang w:val="en-US"/>
        </w:rPr>
        <w:t>II</w:t>
      </w:r>
      <w:r w:rsidR="00115BF5">
        <w:rPr>
          <w:b/>
          <w:i/>
          <w:u w:val="single"/>
        </w:rPr>
        <w:t xml:space="preserve"> полугодие 2020-2021</w:t>
      </w:r>
      <w:r>
        <w:rPr>
          <w:b/>
          <w:i/>
          <w:u w:val="single"/>
        </w:rPr>
        <w:t xml:space="preserve"> </w:t>
      </w:r>
      <w:r w:rsidRPr="00676BD5">
        <w:rPr>
          <w:b/>
          <w:i/>
          <w:u w:val="single"/>
        </w:rPr>
        <w:t>учебного года</w:t>
      </w:r>
    </w:p>
    <w:p w:rsidR="000A5FF2" w:rsidRDefault="000A5FF2" w:rsidP="00347B54">
      <w:pPr>
        <w:jc w:val="center"/>
        <w:rPr>
          <w:b/>
          <w:i/>
          <w:u w:val="single"/>
        </w:rPr>
      </w:pPr>
    </w:p>
    <w:tbl>
      <w:tblPr>
        <w:tblW w:w="1159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4678"/>
        <w:gridCol w:w="3685"/>
        <w:gridCol w:w="964"/>
      </w:tblGrid>
      <w:tr w:rsidR="00347B54" w:rsidRPr="00B60E01" w:rsidTr="0078307E">
        <w:tc>
          <w:tcPr>
            <w:tcW w:w="567" w:type="dxa"/>
          </w:tcPr>
          <w:p w:rsidR="00347B54" w:rsidRPr="00F44B4E" w:rsidRDefault="00347B54" w:rsidP="00EB0D5D">
            <w:pPr>
              <w:jc w:val="center"/>
              <w:rPr>
                <w:b/>
              </w:rPr>
            </w:pPr>
            <w:r w:rsidRPr="00F44B4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702" w:type="dxa"/>
          </w:tcPr>
          <w:p w:rsidR="00347B54" w:rsidRPr="00F44B4E" w:rsidRDefault="00E35B4C" w:rsidP="00EB0D5D">
            <w:pPr>
              <w:jc w:val="center"/>
              <w:rPr>
                <w:b/>
              </w:rPr>
            </w:pPr>
            <w:r w:rsidRPr="00F44B4E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4678" w:type="dxa"/>
          </w:tcPr>
          <w:p w:rsidR="00347B54" w:rsidRPr="00F44B4E" w:rsidRDefault="00E35B4C" w:rsidP="00EB0D5D">
            <w:pPr>
              <w:jc w:val="center"/>
              <w:rPr>
                <w:b/>
              </w:rPr>
            </w:pPr>
            <w:r w:rsidRPr="00F44B4E">
              <w:rPr>
                <w:b/>
                <w:sz w:val="22"/>
                <w:szCs w:val="22"/>
              </w:rPr>
              <w:t>Наименование</w:t>
            </w:r>
            <w:r w:rsidR="00347B54" w:rsidRPr="00F44B4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</w:tcPr>
          <w:p w:rsidR="00347B54" w:rsidRPr="00F44B4E" w:rsidRDefault="00E35B4C" w:rsidP="00EB0D5D">
            <w:pPr>
              <w:jc w:val="center"/>
              <w:rPr>
                <w:b/>
              </w:rPr>
            </w:pPr>
            <w:r w:rsidRPr="00F44B4E">
              <w:rPr>
                <w:b/>
                <w:sz w:val="22"/>
                <w:szCs w:val="22"/>
              </w:rPr>
              <w:t>Ответственные</w:t>
            </w:r>
          </w:p>
        </w:tc>
        <w:tc>
          <w:tcPr>
            <w:tcW w:w="964" w:type="dxa"/>
          </w:tcPr>
          <w:p w:rsidR="00347B54" w:rsidRPr="00F44B4E" w:rsidRDefault="00347B54" w:rsidP="00EB0D5D">
            <w:pPr>
              <w:jc w:val="center"/>
              <w:rPr>
                <w:b/>
              </w:rPr>
            </w:pPr>
            <w:proofErr w:type="gramStart"/>
            <w:r w:rsidRPr="00F44B4E">
              <w:rPr>
                <w:b/>
                <w:sz w:val="22"/>
                <w:szCs w:val="22"/>
              </w:rPr>
              <w:t>время</w:t>
            </w:r>
            <w:proofErr w:type="gramEnd"/>
          </w:p>
        </w:tc>
      </w:tr>
      <w:tr w:rsidR="00347B54" w:rsidRPr="001921E9" w:rsidTr="0078307E">
        <w:tc>
          <w:tcPr>
            <w:tcW w:w="567" w:type="dxa"/>
          </w:tcPr>
          <w:p w:rsidR="00347B54" w:rsidRPr="00F44B4E" w:rsidRDefault="00347B54" w:rsidP="00EB0D5D">
            <w:r>
              <w:t>1</w:t>
            </w:r>
          </w:p>
        </w:tc>
        <w:tc>
          <w:tcPr>
            <w:tcW w:w="1702" w:type="dxa"/>
          </w:tcPr>
          <w:p w:rsidR="00347B54" w:rsidRPr="00F44B4E" w:rsidRDefault="007A4075" w:rsidP="00EB0D5D">
            <w:r>
              <w:rPr>
                <w:sz w:val="22"/>
                <w:szCs w:val="22"/>
              </w:rPr>
              <w:t>11</w:t>
            </w:r>
            <w:r w:rsidR="0078307E">
              <w:rPr>
                <w:sz w:val="22"/>
                <w:szCs w:val="22"/>
              </w:rPr>
              <w:t>. 01.2021</w:t>
            </w:r>
            <w:r w:rsidR="00347B54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347B54" w:rsidRPr="00F44B4E" w:rsidRDefault="00347B54" w:rsidP="00EB0D5D">
            <w:r w:rsidRPr="00F44B4E">
              <w:rPr>
                <w:sz w:val="22"/>
                <w:szCs w:val="22"/>
              </w:rPr>
              <w:t>Педсовет</w:t>
            </w:r>
          </w:p>
        </w:tc>
        <w:tc>
          <w:tcPr>
            <w:tcW w:w="3685" w:type="dxa"/>
          </w:tcPr>
          <w:p w:rsidR="00347B54" w:rsidRPr="00F44B4E" w:rsidRDefault="00347B54" w:rsidP="00EB0D5D">
            <w:r w:rsidRPr="00F44B4E">
              <w:rPr>
                <w:sz w:val="22"/>
                <w:szCs w:val="22"/>
              </w:rPr>
              <w:t>Администрация школы искусств</w:t>
            </w:r>
          </w:p>
        </w:tc>
        <w:tc>
          <w:tcPr>
            <w:tcW w:w="964" w:type="dxa"/>
          </w:tcPr>
          <w:p w:rsidR="00347B54" w:rsidRPr="00F44B4E" w:rsidRDefault="00347B54" w:rsidP="00EB0D5D">
            <w:r w:rsidRPr="00F44B4E">
              <w:rPr>
                <w:sz w:val="22"/>
                <w:szCs w:val="22"/>
              </w:rPr>
              <w:t>10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347B54" w:rsidRPr="001921E9" w:rsidTr="0078307E">
        <w:tc>
          <w:tcPr>
            <w:tcW w:w="567" w:type="dxa"/>
          </w:tcPr>
          <w:p w:rsidR="00347B54" w:rsidRPr="003F5A82" w:rsidRDefault="00347B54" w:rsidP="00EB0D5D">
            <w:r>
              <w:t>2</w:t>
            </w:r>
          </w:p>
        </w:tc>
        <w:tc>
          <w:tcPr>
            <w:tcW w:w="1702" w:type="dxa"/>
          </w:tcPr>
          <w:p w:rsidR="00347B54" w:rsidRDefault="007A4075" w:rsidP="00EB0D5D">
            <w:r>
              <w:rPr>
                <w:sz w:val="22"/>
                <w:szCs w:val="22"/>
              </w:rPr>
              <w:t>23</w:t>
            </w:r>
            <w:r w:rsidR="0078307E">
              <w:rPr>
                <w:sz w:val="22"/>
                <w:szCs w:val="22"/>
              </w:rPr>
              <w:t>.02.2021</w:t>
            </w:r>
            <w:r w:rsidR="00F62E48">
              <w:rPr>
                <w:sz w:val="22"/>
                <w:szCs w:val="22"/>
              </w:rPr>
              <w:t>г</w:t>
            </w:r>
            <w:r w:rsidR="00347B54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</w:tcPr>
          <w:p w:rsidR="00347B54" w:rsidRPr="008B229C" w:rsidRDefault="00347B54" w:rsidP="00EB0D5D">
            <w:r>
              <w:rPr>
                <w:sz w:val="22"/>
                <w:szCs w:val="22"/>
              </w:rPr>
              <w:t>Технический зачет</w:t>
            </w:r>
          </w:p>
        </w:tc>
        <w:tc>
          <w:tcPr>
            <w:tcW w:w="3685" w:type="dxa"/>
          </w:tcPr>
          <w:p w:rsidR="00347B54" w:rsidRPr="00F44B4E" w:rsidRDefault="00347B54" w:rsidP="00EB0D5D">
            <w:r>
              <w:rPr>
                <w:sz w:val="22"/>
                <w:szCs w:val="22"/>
              </w:rPr>
              <w:t>Преподаватели фортепиано</w:t>
            </w:r>
          </w:p>
        </w:tc>
        <w:tc>
          <w:tcPr>
            <w:tcW w:w="964" w:type="dxa"/>
          </w:tcPr>
          <w:p w:rsidR="00347B54" w:rsidRPr="00F44B4E" w:rsidRDefault="00347B54" w:rsidP="00EB0D5D">
            <w:r w:rsidRPr="00F44B4E">
              <w:rPr>
                <w:sz w:val="22"/>
                <w:szCs w:val="22"/>
              </w:rPr>
              <w:t>10</w:t>
            </w:r>
            <w:r w:rsidRPr="00F44B4E">
              <w:rPr>
                <w:sz w:val="22"/>
                <w:szCs w:val="22"/>
                <w:vertAlign w:val="superscript"/>
              </w:rPr>
              <w:t xml:space="preserve">00- </w:t>
            </w:r>
            <w:r w:rsidRPr="00F44B4E">
              <w:rPr>
                <w:sz w:val="22"/>
                <w:szCs w:val="22"/>
              </w:rPr>
              <w:t>14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6A56AD" w:rsidRPr="001921E9" w:rsidTr="0078307E">
        <w:tc>
          <w:tcPr>
            <w:tcW w:w="567" w:type="dxa"/>
          </w:tcPr>
          <w:p w:rsidR="006A56AD" w:rsidRDefault="006A56AD" w:rsidP="00EB0D5D">
            <w:r>
              <w:t>3</w:t>
            </w:r>
          </w:p>
        </w:tc>
        <w:tc>
          <w:tcPr>
            <w:tcW w:w="1702" w:type="dxa"/>
          </w:tcPr>
          <w:p w:rsidR="006A56AD" w:rsidRDefault="007A4075" w:rsidP="00EB0D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78307E">
              <w:rPr>
                <w:sz w:val="22"/>
                <w:szCs w:val="22"/>
              </w:rPr>
              <w:t>.02.2021</w:t>
            </w:r>
            <w:r w:rsidR="00544CAE">
              <w:rPr>
                <w:sz w:val="22"/>
                <w:szCs w:val="22"/>
              </w:rPr>
              <w:t>г</w:t>
            </w:r>
          </w:p>
        </w:tc>
        <w:tc>
          <w:tcPr>
            <w:tcW w:w="4678" w:type="dxa"/>
          </w:tcPr>
          <w:p w:rsidR="006A56AD" w:rsidRDefault="00B07106" w:rsidP="00EB0D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Открытый урок - хореография</w:t>
            </w:r>
          </w:p>
        </w:tc>
        <w:tc>
          <w:tcPr>
            <w:tcW w:w="3685" w:type="dxa"/>
          </w:tcPr>
          <w:p w:rsidR="006A56AD" w:rsidRDefault="00B07106" w:rsidP="00EB0D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Рашидова Х.М.</w:t>
            </w:r>
          </w:p>
        </w:tc>
        <w:tc>
          <w:tcPr>
            <w:tcW w:w="964" w:type="dxa"/>
          </w:tcPr>
          <w:p w:rsidR="006A56AD" w:rsidRPr="006A56AD" w:rsidRDefault="006A56AD" w:rsidP="00EB0D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6A56AD" w:rsidRPr="001921E9" w:rsidTr="0078307E">
        <w:tc>
          <w:tcPr>
            <w:tcW w:w="567" w:type="dxa"/>
          </w:tcPr>
          <w:p w:rsidR="006A56AD" w:rsidRDefault="000A5FF2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2" w:type="dxa"/>
          </w:tcPr>
          <w:p w:rsidR="006A56AD" w:rsidRDefault="007A4075" w:rsidP="006A56AD">
            <w:r>
              <w:rPr>
                <w:sz w:val="22"/>
                <w:szCs w:val="22"/>
              </w:rPr>
              <w:t>05</w:t>
            </w:r>
            <w:r w:rsidR="0078307E">
              <w:rPr>
                <w:sz w:val="22"/>
                <w:szCs w:val="22"/>
              </w:rPr>
              <w:t>.03.2021</w:t>
            </w:r>
            <w:r w:rsidR="006A56AD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6A56AD" w:rsidRDefault="006A56AD" w:rsidP="006A56AD">
            <w:r>
              <w:rPr>
                <w:sz w:val="22"/>
                <w:szCs w:val="22"/>
              </w:rPr>
              <w:t>Праздничный концерт ко дню 8 Марта</w:t>
            </w:r>
          </w:p>
        </w:tc>
        <w:tc>
          <w:tcPr>
            <w:tcW w:w="3685" w:type="dxa"/>
          </w:tcPr>
          <w:p w:rsidR="006A56AD" w:rsidRPr="00F44B4E" w:rsidRDefault="006A56AD" w:rsidP="006A56AD">
            <w:r>
              <w:rPr>
                <w:sz w:val="22"/>
                <w:szCs w:val="22"/>
              </w:rPr>
              <w:t>Администрация преподаватели отделений</w:t>
            </w:r>
          </w:p>
        </w:tc>
        <w:tc>
          <w:tcPr>
            <w:tcW w:w="964" w:type="dxa"/>
          </w:tcPr>
          <w:p w:rsidR="006A56AD" w:rsidRPr="00E64A25" w:rsidRDefault="006A56AD" w:rsidP="006A56AD">
            <w:pPr>
              <w:rPr>
                <w:vertAlign w:val="superscript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307A94" w:rsidRPr="001921E9" w:rsidTr="0078307E">
        <w:tc>
          <w:tcPr>
            <w:tcW w:w="567" w:type="dxa"/>
          </w:tcPr>
          <w:p w:rsidR="00307A94" w:rsidRDefault="000A5FF2" w:rsidP="00EB0D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2" w:type="dxa"/>
          </w:tcPr>
          <w:p w:rsidR="00307A94" w:rsidRDefault="007A4075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78307E">
              <w:rPr>
                <w:sz w:val="22"/>
                <w:szCs w:val="22"/>
              </w:rPr>
              <w:t>.03.2021</w:t>
            </w:r>
            <w:r w:rsidR="00307A94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307A94" w:rsidRDefault="00307A94" w:rsidP="00EB0D5D">
            <w:r>
              <w:t>О</w:t>
            </w:r>
            <w:r w:rsidR="007A4075">
              <w:t xml:space="preserve">ткрытый урок </w:t>
            </w:r>
          </w:p>
        </w:tc>
        <w:tc>
          <w:tcPr>
            <w:tcW w:w="3685" w:type="dxa"/>
          </w:tcPr>
          <w:p w:rsidR="00307A94" w:rsidRDefault="00307A94" w:rsidP="00EB0D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Магомедова З.З.</w:t>
            </w:r>
          </w:p>
        </w:tc>
        <w:tc>
          <w:tcPr>
            <w:tcW w:w="964" w:type="dxa"/>
          </w:tcPr>
          <w:p w:rsidR="00307A94" w:rsidRPr="00307A94" w:rsidRDefault="00307A94" w:rsidP="00EB0D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B07106" w:rsidRPr="001921E9" w:rsidTr="0078307E">
        <w:tc>
          <w:tcPr>
            <w:tcW w:w="567" w:type="dxa"/>
          </w:tcPr>
          <w:p w:rsidR="00B07106" w:rsidRDefault="00B07106" w:rsidP="00EB0D5D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B07106" w:rsidRDefault="007A4075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78307E">
              <w:rPr>
                <w:sz w:val="22"/>
                <w:szCs w:val="22"/>
              </w:rPr>
              <w:t>.03.2021</w:t>
            </w:r>
            <w:r w:rsidR="00544CAE">
              <w:rPr>
                <w:sz w:val="22"/>
                <w:szCs w:val="22"/>
              </w:rPr>
              <w:t>г</w:t>
            </w:r>
          </w:p>
        </w:tc>
        <w:tc>
          <w:tcPr>
            <w:tcW w:w="4678" w:type="dxa"/>
          </w:tcPr>
          <w:p w:rsidR="00B07106" w:rsidRDefault="00B07106" w:rsidP="00EB0D5D">
            <w:r>
              <w:t xml:space="preserve">Открытый урок </w:t>
            </w:r>
            <w:r w:rsidR="007A4075">
              <w:t>Театрального отделения</w:t>
            </w:r>
          </w:p>
        </w:tc>
        <w:tc>
          <w:tcPr>
            <w:tcW w:w="3685" w:type="dxa"/>
          </w:tcPr>
          <w:p w:rsidR="00B07106" w:rsidRDefault="00B07106" w:rsidP="00EB0D5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Шавова</w:t>
            </w:r>
            <w:proofErr w:type="spellEnd"/>
            <w:r>
              <w:rPr>
                <w:sz w:val="22"/>
                <w:szCs w:val="22"/>
              </w:rPr>
              <w:t xml:space="preserve"> Я.М.</w:t>
            </w:r>
          </w:p>
        </w:tc>
        <w:tc>
          <w:tcPr>
            <w:tcW w:w="964" w:type="dxa"/>
          </w:tcPr>
          <w:p w:rsidR="00B07106" w:rsidRDefault="00B07106" w:rsidP="00EB0D5D">
            <w:pPr>
              <w:rPr>
                <w:sz w:val="22"/>
                <w:szCs w:val="22"/>
              </w:rPr>
            </w:pPr>
          </w:p>
        </w:tc>
      </w:tr>
      <w:tr w:rsidR="006A56AD" w:rsidRPr="001921E9" w:rsidTr="0078307E">
        <w:tc>
          <w:tcPr>
            <w:tcW w:w="567" w:type="dxa"/>
          </w:tcPr>
          <w:p w:rsidR="006A56AD" w:rsidRDefault="000A5FF2" w:rsidP="006A56AD">
            <w:r>
              <w:t>6</w:t>
            </w:r>
          </w:p>
        </w:tc>
        <w:tc>
          <w:tcPr>
            <w:tcW w:w="1702" w:type="dxa"/>
          </w:tcPr>
          <w:p w:rsidR="006A56AD" w:rsidRDefault="007A4075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8307E">
              <w:rPr>
                <w:sz w:val="22"/>
                <w:szCs w:val="22"/>
              </w:rPr>
              <w:t>.03.2021</w:t>
            </w:r>
            <w:r w:rsidR="006A56AD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6A56AD" w:rsidRPr="00F44B4E" w:rsidRDefault="006A56AD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Открытый</w:t>
            </w:r>
            <w:r w:rsidR="00085441">
              <w:rPr>
                <w:sz w:val="22"/>
                <w:szCs w:val="22"/>
              </w:rPr>
              <w:t xml:space="preserve"> урок </w:t>
            </w:r>
          </w:p>
        </w:tc>
        <w:tc>
          <w:tcPr>
            <w:tcW w:w="3685" w:type="dxa"/>
          </w:tcPr>
          <w:p w:rsidR="006A56AD" w:rsidRPr="00F44B4E" w:rsidRDefault="00B07106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Аджиев Г.Н.</w:t>
            </w:r>
          </w:p>
        </w:tc>
        <w:tc>
          <w:tcPr>
            <w:tcW w:w="964" w:type="dxa"/>
          </w:tcPr>
          <w:p w:rsidR="006A56AD" w:rsidRPr="00E93A28" w:rsidRDefault="006A56AD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B07106" w:rsidRPr="001921E9" w:rsidTr="0078307E">
        <w:tc>
          <w:tcPr>
            <w:tcW w:w="567" w:type="dxa"/>
          </w:tcPr>
          <w:p w:rsidR="00B07106" w:rsidRDefault="00EB0D5D" w:rsidP="006A56AD">
            <w:r>
              <w:t>7</w:t>
            </w:r>
          </w:p>
        </w:tc>
        <w:tc>
          <w:tcPr>
            <w:tcW w:w="1702" w:type="dxa"/>
          </w:tcPr>
          <w:p w:rsidR="00B07106" w:rsidRDefault="007A4075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307E">
              <w:rPr>
                <w:sz w:val="22"/>
                <w:szCs w:val="22"/>
              </w:rPr>
              <w:t>.03.2021</w:t>
            </w:r>
            <w:r w:rsidR="00544CAE">
              <w:rPr>
                <w:sz w:val="22"/>
                <w:szCs w:val="22"/>
              </w:rPr>
              <w:t>г</w:t>
            </w:r>
          </w:p>
        </w:tc>
        <w:tc>
          <w:tcPr>
            <w:tcW w:w="4678" w:type="dxa"/>
          </w:tcPr>
          <w:p w:rsidR="00B07106" w:rsidRDefault="00B07106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Открытый урок по музыкальной литературе</w:t>
            </w:r>
          </w:p>
        </w:tc>
        <w:tc>
          <w:tcPr>
            <w:tcW w:w="3685" w:type="dxa"/>
          </w:tcPr>
          <w:p w:rsidR="00B07106" w:rsidRDefault="00B07106" w:rsidP="006A56A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Хамаматова</w:t>
            </w:r>
            <w:proofErr w:type="spellEnd"/>
            <w:r>
              <w:rPr>
                <w:sz w:val="22"/>
                <w:szCs w:val="22"/>
              </w:rPr>
              <w:t xml:space="preserve"> Д.М.</w:t>
            </w:r>
          </w:p>
        </w:tc>
        <w:tc>
          <w:tcPr>
            <w:tcW w:w="964" w:type="dxa"/>
          </w:tcPr>
          <w:p w:rsidR="00B07106" w:rsidRDefault="00B07106" w:rsidP="006A56AD">
            <w:pPr>
              <w:rPr>
                <w:sz w:val="22"/>
                <w:szCs w:val="22"/>
              </w:rPr>
            </w:pPr>
            <w:r w:rsidRPr="00F44B4E">
              <w:rPr>
                <w:sz w:val="22"/>
                <w:szCs w:val="22"/>
              </w:rPr>
              <w:t>14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B07106" w:rsidRPr="001921E9" w:rsidTr="0078307E">
        <w:tc>
          <w:tcPr>
            <w:tcW w:w="567" w:type="dxa"/>
          </w:tcPr>
          <w:p w:rsidR="00B07106" w:rsidRDefault="00EB0D5D" w:rsidP="006A56AD">
            <w:r>
              <w:t>8</w:t>
            </w:r>
          </w:p>
        </w:tc>
        <w:tc>
          <w:tcPr>
            <w:tcW w:w="1702" w:type="dxa"/>
          </w:tcPr>
          <w:p w:rsidR="00B07106" w:rsidRDefault="007A4075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78307E">
              <w:rPr>
                <w:sz w:val="22"/>
                <w:szCs w:val="22"/>
              </w:rPr>
              <w:t>.03.2021</w:t>
            </w:r>
            <w:r w:rsidR="00544CAE">
              <w:rPr>
                <w:sz w:val="22"/>
                <w:szCs w:val="22"/>
              </w:rPr>
              <w:t>г</w:t>
            </w:r>
          </w:p>
        </w:tc>
        <w:tc>
          <w:tcPr>
            <w:tcW w:w="4678" w:type="dxa"/>
          </w:tcPr>
          <w:p w:rsidR="00B07106" w:rsidRDefault="00B07106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Контрольные уроки по сольфеджио и музыкальной литературе</w:t>
            </w:r>
          </w:p>
        </w:tc>
        <w:tc>
          <w:tcPr>
            <w:tcW w:w="3685" w:type="dxa"/>
          </w:tcPr>
          <w:p w:rsidR="00B07106" w:rsidRDefault="00B07106" w:rsidP="006A56A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Хамаматова</w:t>
            </w:r>
            <w:proofErr w:type="spellEnd"/>
            <w:r>
              <w:rPr>
                <w:sz w:val="22"/>
                <w:szCs w:val="22"/>
              </w:rPr>
              <w:t xml:space="preserve"> Д.М.</w:t>
            </w:r>
          </w:p>
        </w:tc>
        <w:tc>
          <w:tcPr>
            <w:tcW w:w="964" w:type="dxa"/>
          </w:tcPr>
          <w:p w:rsidR="00B07106" w:rsidRDefault="00B07106" w:rsidP="006A56AD">
            <w:pPr>
              <w:rPr>
                <w:sz w:val="22"/>
                <w:szCs w:val="22"/>
              </w:rPr>
            </w:pPr>
          </w:p>
        </w:tc>
      </w:tr>
      <w:tr w:rsidR="006A56AD" w:rsidRPr="001921E9" w:rsidTr="0078307E">
        <w:tc>
          <w:tcPr>
            <w:tcW w:w="567" w:type="dxa"/>
          </w:tcPr>
          <w:p w:rsidR="006A56AD" w:rsidRDefault="00EB0D5D" w:rsidP="006A56AD">
            <w:r>
              <w:t>9</w:t>
            </w:r>
          </w:p>
        </w:tc>
        <w:tc>
          <w:tcPr>
            <w:tcW w:w="1702" w:type="dxa"/>
          </w:tcPr>
          <w:p w:rsidR="006A56AD" w:rsidRPr="00F44B4E" w:rsidRDefault="007A4075" w:rsidP="006A56AD">
            <w:r>
              <w:rPr>
                <w:sz w:val="22"/>
                <w:szCs w:val="22"/>
              </w:rPr>
              <w:t>18</w:t>
            </w:r>
            <w:r w:rsidR="0078307E">
              <w:rPr>
                <w:sz w:val="22"/>
                <w:szCs w:val="22"/>
              </w:rPr>
              <w:t>.03.2021</w:t>
            </w:r>
            <w:r w:rsidR="006A56AD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6A56AD" w:rsidRPr="00F44B4E" w:rsidRDefault="006A56AD" w:rsidP="006A56AD">
            <w:r>
              <w:rPr>
                <w:sz w:val="22"/>
                <w:szCs w:val="22"/>
              </w:rPr>
              <w:t xml:space="preserve">Зачет по фортепиано и классу гитары  </w:t>
            </w:r>
          </w:p>
        </w:tc>
        <w:tc>
          <w:tcPr>
            <w:tcW w:w="3685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>Преподавател</w:t>
            </w:r>
            <w:r>
              <w:rPr>
                <w:sz w:val="22"/>
                <w:szCs w:val="22"/>
              </w:rPr>
              <w:t>и муз</w:t>
            </w:r>
            <w:r w:rsidR="00E35B4C">
              <w:rPr>
                <w:sz w:val="22"/>
                <w:szCs w:val="22"/>
              </w:rPr>
              <w:t>, отделения</w:t>
            </w:r>
          </w:p>
        </w:tc>
        <w:tc>
          <w:tcPr>
            <w:tcW w:w="964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>10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  <w:r w:rsidRPr="00F44B4E">
              <w:rPr>
                <w:sz w:val="22"/>
                <w:szCs w:val="22"/>
              </w:rPr>
              <w:t>-14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0A5FF2" w:rsidRPr="001921E9" w:rsidTr="0078307E">
        <w:tc>
          <w:tcPr>
            <w:tcW w:w="567" w:type="dxa"/>
          </w:tcPr>
          <w:p w:rsidR="000A5FF2" w:rsidRPr="008B229C" w:rsidRDefault="00EB0D5D" w:rsidP="00EB0D5D">
            <w:r>
              <w:t>10</w:t>
            </w:r>
          </w:p>
        </w:tc>
        <w:tc>
          <w:tcPr>
            <w:tcW w:w="1702" w:type="dxa"/>
          </w:tcPr>
          <w:p w:rsidR="000A5FF2" w:rsidRDefault="009D0DB8" w:rsidP="00D425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78307E">
              <w:rPr>
                <w:sz w:val="22"/>
                <w:szCs w:val="22"/>
              </w:rPr>
              <w:t>.03.2021</w:t>
            </w:r>
            <w:r w:rsidR="00544CAE">
              <w:rPr>
                <w:sz w:val="22"/>
                <w:szCs w:val="22"/>
              </w:rPr>
              <w:t>г</w:t>
            </w:r>
          </w:p>
        </w:tc>
        <w:tc>
          <w:tcPr>
            <w:tcW w:w="4678" w:type="dxa"/>
          </w:tcPr>
          <w:p w:rsidR="000A5FF2" w:rsidRPr="00F44B4E" w:rsidRDefault="000A5FF2" w:rsidP="00EB0D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Зачет по хореографии </w:t>
            </w:r>
            <w:proofErr w:type="spellStart"/>
            <w:r>
              <w:rPr>
                <w:sz w:val="22"/>
                <w:szCs w:val="22"/>
              </w:rPr>
              <w:t>с.Герменчик</w:t>
            </w:r>
            <w:proofErr w:type="spellEnd"/>
          </w:p>
        </w:tc>
        <w:tc>
          <w:tcPr>
            <w:tcW w:w="3685" w:type="dxa"/>
          </w:tcPr>
          <w:p w:rsidR="000A5FF2" w:rsidRPr="00F44B4E" w:rsidRDefault="000A5FF2" w:rsidP="00EB0D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Муцалханов И.И.</w:t>
            </w:r>
          </w:p>
        </w:tc>
        <w:tc>
          <w:tcPr>
            <w:tcW w:w="964" w:type="dxa"/>
          </w:tcPr>
          <w:p w:rsidR="000A5FF2" w:rsidRPr="000A5FF2" w:rsidRDefault="000A5FF2" w:rsidP="00EB0D5D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6A56AD" w:rsidRPr="001921E9" w:rsidTr="0078307E">
        <w:tc>
          <w:tcPr>
            <w:tcW w:w="567" w:type="dxa"/>
          </w:tcPr>
          <w:p w:rsidR="006A56AD" w:rsidRDefault="00EB0D5D" w:rsidP="006A56AD">
            <w:r>
              <w:t>11</w:t>
            </w:r>
          </w:p>
        </w:tc>
        <w:tc>
          <w:tcPr>
            <w:tcW w:w="1702" w:type="dxa"/>
          </w:tcPr>
          <w:p w:rsidR="006A56AD" w:rsidRDefault="009D0DB8" w:rsidP="006A56AD">
            <w:r>
              <w:rPr>
                <w:sz w:val="22"/>
                <w:szCs w:val="22"/>
              </w:rPr>
              <w:t>17-18</w:t>
            </w:r>
            <w:r w:rsidR="00B07106">
              <w:rPr>
                <w:sz w:val="22"/>
                <w:szCs w:val="22"/>
              </w:rPr>
              <w:t>.</w:t>
            </w:r>
            <w:r w:rsidR="0078307E">
              <w:rPr>
                <w:sz w:val="22"/>
                <w:szCs w:val="22"/>
              </w:rPr>
              <w:t>03.2021</w:t>
            </w:r>
            <w:r w:rsidR="006A56AD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6A56AD" w:rsidRPr="00F44B4E" w:rsidRDefault="006A56AD" w:rsidP="006A56AD">
            <w:r>
              <w:rPr>
                <w:sz w:val="22"/>
                <w:szCs w:val="22"/>
              </w:rPr>
              <w:t>Контрольные уроки</w:t>
            </w:r>
            <w:r w:rsidR="0078307E">
              <w:rPr>
                <w:sz w:val="22"/>
                <w:szCs w:val="22"/>
              </w:rPr>
              <w:t xml:space="preserve"> Театрального отделения</w:t>
            </w:r>
          </w:p>
        </w:tc>
        <w:tc>
          <w:tcPr>
            <w:tcW w:w="3685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>Преподавател</w:t>
            </w:r>
            <w:r w:rsidR="0078307E">
              <w:rPr>
                <w:sz w:val="22"/>
                <w:szCs w:val="22"/>
              </w:rPr>
              <w:t xml:space="preserve">и </w:t>
            </w:r>
            <w:proofErr w:type="spellStart"/>
            <w:r w:rsidR="0078307E">
              <w:rPr>
                <w:sz w:val="22"/>
                <w:szCs w:val="22"/>
              </w:rPr>
              <w:t>Шавова</w:t>
            </w:r>
            <w:proofErr w:type="spellEnd"/>
            <w:r w:rsidR="0078307E">
              <w:rPr>
                <w:sz w:val="22"/>
                <w:szCs w:val="22"/>
              </w:rPr>
              <w:t xml:space="preserve"> Я.М., </w:t>
            </w:r>
            <w:proofErr w:type="spellStart"/>
            <w:r w:rsidR="0078307E">
              <w:rPr>
                <w:sz w:val="22"/>
                <w:szCs w:val="22"/>
              </w:rPr>
              <w:t>Дагирова</w:t>
            </w:r>
            <w:proofErr w:type="spellEnd"/>
            <w:r w:rsidR="0078307E">
              <w:rPr>
                <w:sz w:val="22"/>
                <w:szCs w:val="22"/>
              </w:rPr>
              <w:t xml:space="preserve"> У.А.</w:t>
            </w:r>
          </w:p>
        </w:tc>
        <w:tc>
          <w:tcPr>
            <w:tcW w:w="964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>10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  <w:r w:rsidRPr="00F44B4E">
              <w:rPr>
                <w:sz w:val="22"/>
                <w:szCs w:val="22"/>
              </w:rPr>
              <w:t>-14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6A56AD" w:rsidRPr="001921E9" w:rsidTr="0078307E">
        <w:tc>
          <w:tcPr>
            <w:tcW w:w="567" w:type="dxa"/>
          </w:tcPr>
          <w:p w:rsidR="006A56AD" w:rsidRDefault="00EB0D5D" w:rsidP="006A56AD">
            <w:r>
              <w:t>12</w:t>
            </w:r>
          </w:p>
        </w:tc>
        <w:tc>
          <w:tcPr>
            <w:tcW w:w="1702" w:type="dxa"/>
          </w:tcPr>
          <w:p w:rsidR="006A56AD" w:rsidRDefault="00B07106" w:rsidP="006A56AD">
            <w:r>
              <w:rPr>
                <w:sz w:val="22"/>
                <w:szCs w:val="22"/>
              </w:rPr>
              <w:t>18-19.</w:t>
            </w:r>
            <w:r w:rsidR="0078307E">
              <w:rPr>
                <w:sz w:val="22"/>
                <w:szCs w:val="22"/>
              </w:rPr>
              <w:t>.03.2021</w:t>
            </w:r>
            <w:r w:rsidR="006A56AD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6A56AD" w:rsidRPr="00F44B4E" w:rsidRDefault="000A5FF2" w:rsidP="006A56AD">
            <w:r>
              <w:rPr>
                <w:sz w:val="22"/>
                <w:szCs w:val="22"/>
              </w:rPr>
              <w:t>Контрольные уроки</w:t>
            </w:r>
            <w:r w:rsidR="006A56AD">
              <w:rPr>
                <w:sz w:val="22"/>
                <w:szCs w:val="22"/>
              </w:rPr>
              <w:t xml:space="preserve"> </w:t>
            </w:r>
            <w:r w:rsidR="006A56AD" w:rsidRPr="00F44B4E">
              <w:rPr>
                <w:sz w:val="22"/>
                <w:szCs w:val="22"/>
              </w:rPr>
              <w:t>по хореографии</w:t>
            </w:r>
            <w:r w:rsidR="006A56A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</w:tcPr>
          <w:p w:rsidR="006A56AD" w:rsidRPr="00F44B4E" w:rsidRDefault="006A56AD" w:rsidP="006A56AD">
            <w:r>
              <w:rPr>
                <w:sz w:val="22"/>
                <w:szCs w:val="22"/>
              </w:rPr>
              <w:t>Преподаватели</w:t>
            </w:r>
            <w:r w:rsidRPr="00F44B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</w:p>
          <w:p w:rsidR="006A56AD" w:rsidRPr="00F44B4E" w:rsidRDefault="006A56AD" w:rsidP="006A56AD">
            <w:r>
              <w:rPr>
                <w:sz w:val="22"/>
                <w:szCs w:val="22"/>
              </w:rPr>
              <w:t xml:space="preserve">Рашидова Х.М. и Алиева </w:t>
            </w:r>
            <w:proofErr w:type="gramStart"/>
            <w:r>
              <w:rPr>
                <w:sz w:val="22"/>
                <w:szCs w:val="22"/>
              </w:rPr>
              <w:t>А..</w:t>
            </w:r>
            <w:proofErr w:type="gramEnd"/>
          </w:p>
        </w:tc>
        <w:tc>
          <w:tcPr>
            <w:tcW w:w="964" w:type="dxa"/>
          </w:tcPr>
          <w:p w:rsidR="006A56AD" w:rsidRPr="00F44B4E" w:rsidRDefault="006A56AD" w:rsidP="006A56AD">
            <w:r>
              <w:rPr>
                <w:sz w:val="22"/>
                <w:szCs w:val="22"/>
              </w:rPr>
              <w:t>9</w:t>
            </w:r>
            <w:r w:rsidRPr="00F44B4E">
              <w:rPr>
                <w:sz w:val="22"/>
                <w:szCs w:val="22"/>
                <w:vertAlign w:val="superscript"/>
              </w:rPr>
              <w:t xml:space="preserve">00- </w:t>
            </w:r>
            <w:r w:rsidRPr="00F44B4E">
              <w:rPr>
                <w:sz w:val="22"/>
                <w:szCs w:val="22"/>
              </w:rPr>
              <w:t>14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6A56AD" w:rsidRPr="001921E9" w:rsidTr="0078307E">
        <w:tc>
          <w:tcPr>
            <w:tcW w:w="567" w:type="dxa"/>
          </w:tcPr>
          <w:p w:rsidR="006A56AD" w:rsidRDefault="00EB0D5D" w:rsidP="006A56AD">
            <w:r>
              <w:t>13</w:t>
            </w:r>
          </w:p>
        </w:tc>
        <w:tc>
          <w:tcPr>
            <w:tcW w:w="1702" w:type="dxa"/>
          </w:tcPr>
          <w:p w:rsidR="006A56AD" w:rsidRDefault="009D0DB8" w:rsidP="006A56AD">
            <w:r>
              <w:rPr>
                <w:sz w:val="22"/>
                <w:szCs w:val="22"/>
              </w:rPr>
              <w:t>17-18</w:t>
            </w:r>
            <w:r w:rsidR="0078307E">
              <w:rPr>
                <w:sz w:val="22"/>
                <w:szCs w:val="22"/>
              </w:rPr>
              <w:t>.03.2021</w:t>
            </w:r>
            <w:r w:rsidR="006A56AD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>Оценочный просмотр работ ИЗО и Декоративно-прикладного отделения</w:t>
            </w:r>
          </w:p>
        </w:tc>
        <w:tc>
          <w:tcPr>
            <w:tcW w:w="3685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 xml:space="preserve"> Преподаватели </w:t>
            </w:r>
            <w:r>
              <w:rPr>
                <w:sz w:val="22"/>
                <w:szCs w:val="22"/>
              </w:rPr>
              <w:t>– Аджиев Г.Н. и Магомедова З.З.</w:t>
            </w:r>
          </w:p>
        </w:tc>
        <w:tc>
          <w:tcPr>
            <w:tcW w:w="964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>10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  <w:r w:rsidRPr="00F44B4E">
              <w:rPr>
                <w:sz w:val="22"/>
                <w:szCs w:val="22"/>
              </w:rPr>
              <w:t>-14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0A5FF2" w:rsidRPr="001921E9" w:rsidTr="0078307E">
        <w:tc>
          <w:tcPr>
            <w:tcW w:w="567" w:type="dxa"/>
          </w:tcPr>
          <w:p w:rsidR="000A5FF2" w:rsidRDefault="000A5FF2" w:rsidP="006A56AD">
            <w:r>
              <w:t>14</w:t>
            </w:r>
          </w:p>
        </w:tc>
        <w:tc>
          <w:tcPr>
            <w:tcW w:w="1702" w:type="dxa"/>
          </w:tcPr>
          <w:p w:rsidR="000A5FF2" w:rsidRDefault="00EB0D5D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20-21</w:t>
            </w:r>
            <w:r w:rsidR="0078307E">
              <w:rPr>
                <w:sz w:val="22"/>
                <w:szCs w:val="22"/>
              </w:rPr>
              <w:t>.03.2021</w:t>
            </w:r>
            <w:r w:rsidR="00544CAE">
              <w:rPr>
                <w:sz w:val="22"/>
                <w:szCs w:val="22"/>
              </w:rPr>
              <w:t>г</w:t>
            </w:r>
          </w:p>
        </w:tc>
        <w:tc>
          <w:tcPr>
            <w:tcW w:w="4678" w:type="dxa"/>
          </w:tcPr>
          <w:p w:rsidR="000A5FF2" w:rsidRDefault="000A5FF2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Зачет </w:t>
            </w:r>
            <w:proofErr w:type="spellStart"/>
            <w:r>
              <w:rPr>
                <w:sz w:val="22"/>
                <w:szCs w:val="22"/>
              </w:rPr>
              <w:t>муз.отделения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</w:tcPr>
          <w:p w:rsidR="000A5FF2" w:rsidRDefault="000A5FF2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Аджалавова Р.Б</w:t>
            </w:r>
            <w:r w:rsidR="00EB0D5D">
              <w:rPr>
                <w:sz w:val="22"/>
                <w:szCs w:val="22"/>
              </w:rPr>
              <w:t xml:space="preserve"> и Густомясова Е.Ю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4" w:type="dxa"/>
          </w:tcPr>
          <w:p w:rsidR="000A5FF2" w:rsidRPr="000A5FF2" w:rsidRDefault="000A5FF2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6A56AD" w:rsidRPr="001921E9" w:rsidTr="0078307E">
        <w:tc>
          <w:tcPr>
            <w:tcW w:w="567" w:type="dxa"/>
          </w:tcPr>
          <w:p w:rsidR="006A56AD" w:rsidRPr="00F813E4" w:rsidRDefault="000A5FF2" w:rsidP="006A56AD">
            <w:r>
              <w:t>15</w:t>
            </w:r>
          </w:p>
        </w:tc>
        <w:tc>
          <w:tcPr>
            <w:tcW w:w="1702" w:type="dxa"/>
          </w:tcPr>
          <w:p w:rsidR="006A56AD" w:rsidRPr="00FD0960" w:rsidRDefault="0078307E" w:rsidP="006A56AD">
            <w:r>
              <w:t xml:space="preserve"> Март</w:t>
            </w:r>
          </w:p>
        </w:tc>
        <w:tc>
          <w:tcPr>
            <w:tcW w:w="4678" w:type="dxa"/>
          </w:tcPr>
          <w:p w:rsidR="006A56AD" w:rsidRPr="00F44B4E" w:rsidRDefault="006A56AD" w:rsidP="006A56AD">
            <w:r>
              <w:rPr>
                <w:sz w:val="22"/>
                <w:szCs w:val="22"/>
              </w:rPr>
              <w:t xml:space="preserve">Республиканский конкурс </w:t>
            </w:r>
            <w:r w:rsidRPr="00F44B4E">
              <w:rPr>
                <w:sz w:val="22"/>
                <w:szCs w:val="22"/>
              </w:rPr>
              <w:t xml:space="preserve">Весенняя фантазия. </w:t>
            </w:r>
          </w:p>
        </w:tc>
        <w:tc>
          <w:tcPr>
            <w:tcW w:w="3685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 xml:space="preserve">Преподаватели </w:t>
            </w:r>
            <w:r>
              <w:t>ДПИ</w:t>
            </w:r>
          </w:p>
        </w:tc>
        <w:tc>
          <w:tcPr>
            <w:tcW w:w="964" w:type="dxa"/>
          </w:tcPr>
          <w:p w:rsidR="006A56AD" w:rsidRPr="00F44B4E" w:rsidRDefault="006A56AD" w:rsidP="006A56AD"/>
        </w:tc>
      </w:tr>
      <w:tr w:rsidR="006A56AD" w:rsidRPr="001921E9" w:rsidTr="0078307E">
        <w:tc>
          <w:tcPr>
            <w:tcW w:w="567" w:type="dxa"/>
          </w:tcPr>
          <w:p w:rsidR="006A56AD" w:rsidRPr="00264B4F" w:rsidRDefault="000A5FF2" w:rsidP="006A56AD">
            <w:r>
              <w:t>16</w:t>
            </w:r>
          </w:p>
        </w:tc>
        <w:tc>
          <w:tcPr>
            <w:tcW w:w="1702" w:type="dxa"/>
          </w:tcPr>
          <w:p w:rsidR="006A56AD" w:rsidRPr="00077A41" w:rsidRDefault="0078307E" w:rsidP="006A56AD">
            <w:r>
              <w:rPr>
                <w:sz w:val="22"/>
                <w:szCs w:val="22"/>
              </w:rPr>
              <w:t>01.04.2021</w:t>
            </w:r>
            <w:r w:rsidR="006A56AD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6A56AD" w:rsidRDefault="006A56AD" w:rsidP="006A56AD">
            <w:r>
              <w:rPr>
                <w:sz w:val="22"/>
                <w:szCs w:val="22"/>
              </w:rPr>
              <w:t>Педагогический совет</w:t>
            </w:r>
          </w:p>
        </w:tc>
        <w:tc>
          <w:tcPr>
            <w:tcW w:w="3685" w:type="dxa"/>
          </w:tcPr>
          <w:p w:rsidR="006A56AD" w:rsidRPr="00F44B4E" w:rsidRDefault="006A56AD" w:rsidP="006A56AD">
            <w:r>
              <w:rPr>
                <w:sz w:val="22"/>
                <w:szCs w:val="22"/>
              </w:rPr>
              <w:t>Педагогический коллектив</w:t>
            </w:r>
          </w:p>
        </w:tc>
        <w:tc>
          <w:tcPr>
            <w:tcW w:w="964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>10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EB0D5D" w:rsidRPr="001921E9" w:rsidTr="0078307E">
        <w:tc>
          <w:tcPr>
            <w:tcW w:w="567" w:type="dxa"/>
          </w:tcPr>
          <w:p w:rsidR="00EB0D5D" w:rsidRDefault="00EB0D5D" w:rsidP="006A56AD">
            <w:r>
              <w:t>17</w:t>
            </w:r>
          </w:p>
        </w:tc>
        <w:tc>
          <w:tcPr>
            <w:tcW w:w="1702" w:type="dxa"/>
          </w:tcPr>
          <w:p w:rsidR="00EB0D5D" w:rsidRDefault="0078307E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12.04.2021</w:t>
            </w:r>
            <w:r w:rsidR="00544CAE">
              <w:rPr>
                <w:sz w:val="22"/>
                <w:szCs w:val="22"/>
              </w:rPr>
              <w:t>г</w:t>
            </w:r>
          </w:p>
        </w:tc>
        <w:tc>
          <w:tcPr>
            <w:tcW w:w="4678" w:type="dxa"/>
          </w:tcPr>
          <w:p w:rsidR="00EB0D5D" w:rsidRDefault="0078307E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Открытый урок Театрального отделения</w:t>
            </w:r>
          </w:p>
        </w:tc>
        <w:tc>
          <w:tcPr>
            <w:tcW w:w="3685" w:type="dxa"/>
          </w:tcPr>
          <w:p w:rsidR="00EB0D5D" w:rsidRDefault="0078307E" w:rsidP="006A56A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Дагирова</w:t>
            </w:r>
            <w:proofErr w:type="spellEnd"/>
            <w:r>
              <w:rPr>
                <w:sz w:val="22"/>
                <w:szCs w:val="22"/>
              </w:rPr>
              <w:t xml:space="preserve"> У.А.</w:t>
            </w:r>
          </w:p>
        </w:tc>
        <w:tc>
          <w:tcPr>
            <w:tcW w:w="964" w:type="dxa"/>
          </w:tcPr>
          <w:p w:rsidR="00EB0D5D" w:rsidRPr="00F44B4E" w:rsidRDefault="00EB0D5D" w:rsidP="006A56AD">
            <w:pPr>
              <w:rPr>
                <w:sz w:val="22"/>
                <w:szCs w:val="22"/>
              </w:rPr>
            </w:pPr>
          </w:p>
        </w:tc>
      </w:tr>
      <w:tr w:rsidR="00EB0D5D" w:rsidRPr="001921E9" w:rsidTr="0078307E">
        <w:tc>
          <w:tcPr>
            <w:tcW w:w="567" w:type="dxa"/>
          </w:tcPr>
          <w:p w:rsidR="00EB0D5D" w:rsidRDefault="00EB0D5D" w:rsidP="006A56AD">
            <w:r>
              <w:t>18</w:t>
            </w:r>
          </w:p>
        </w:tc>
        <w:tc>
          <w:tcPr>
            <w:tcW w:w="1702" w:type="dxa"/>
          </w:tcPr>
          <w:p w:rsidR="00EB0D5D" w:rsidRDefault="0078307E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16.04.2021</w:t>
            </w:r>
            <w:r w:rsidR="00544CAE">
              <w:rPr>
                <w:sz w:val="22"/>
                <w:szCs w:val="22"/>
              </w:rPr>
              <w:t>г</w:t>
            </w:r>
          </w:p>
        </w:tc>
        <w:tc>
          <w:tcPr>
            <w:tcW w:w="4678" w:type="dxa"/>
          </w:tcPr>
          <w:p w:rsidR="00EB0D5D" w:rsidRDefault="00EB0D5D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Открытый урок хореографии</w:t>
            </w:r>
          </w:p>
        </w:tc>
        <w:tc>
          <w:tcPr>
            <w:tcW w:w="3685" w:type="dxa"/>
          </w:tcPr>
          <w:p w:rsidR="00EB0D5D" w:rsidRDefault="00EB0D5D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Алиева А.А.</w:t>
            </w:r>
          </w:p>
        </w:tc>
        <w:tc>
          <w:tcPr>
            <w:tcW w:w="964" w:type="dxa"/>
          </w:tcPr>
          <w:p w:rsidR="00EB0D5D" w:rsidRPr="00F44B4E" w:rsidRDefault="00EB0D5D" w:rsidP="006A56AD">
            <w:pPr>
              <w:rPr>
                <w:sz w:val="22"/>
                <w:szCs w:val="22"/>
              </w:rPr>
            </w:pPr>
          </w:p>
        </w:tc>
      </w:tr>
      <w:tr w:rsidR="00EB0D5D" w:rsidRPr="001921E9" w:rsidTr="0078307E">
        <w:tc>
          <w:tcPr>
            <w:tcW w:w="567" w:type="dxa"/>
          </w:tcPr>
          <w:p w:rsidR="00EB0D5D" w:rsidRDefault="00EB0D5D" w:rsidP="006A56AD">
            <w:r>
              <w:t>19</w:t>
            </w:r>
          </w:p>
        </w:tc>
        <w:tc>
          <w:tcPr>
            <w:tcW w:w="1702" w:type="dxa"/>
          </w:tcPr>
          <w:p w:rsidR="00EB0D5D" w:rsidRDefault="0078307E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27.04.2021</w:t>
            </w:r>
            <w:r w:rsidR="00544CAE">
              <w:rPr>
                <w:sz w:val="22"/>
                <w:szCs w:val="22"/>
              </w:rPr>
              <w:t>г</w:t>
            </w:r>
          </w:p>
        </w:tc>
        <w:tc>
          <w:tcPr>
            <w:tcW w:w="4678" w:type="dxa"/>
          </w:tcPr>
          <w:p w:rsidR="00EB0D5D" w:rsidRDefault="00EB0D5D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Открытый урок</w:t>
            </w:r>
          </w:p>
        </w:tc>
        <w:tc>
          <w:tcPr>
            <w:tcW w:w="3685" w:type="dxa"/>
          </w:tcPr>
          <w:p w:rsidR="00EB0D5D" w:rsidRDefault="0078307E" w:rsidP="006A56A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Алтавова</w:t>
            </w:r>
            <w:proofErr w:type="spellEnd"/>
            <w:r>
              <w:rPr>
                <w:sz w:val="22"/>
                <w:szCs w:val="22"/>
              </w:rPr>
              <w:t xml:space="preserve"> С.Б.</w:t>
            </w:r>
          </w:p>
        </w:tc>
        <w:tc>
          <w:tcPr>
            <w:tcW w:w="964" w:type="dxa"/>
          </w:tcPr>
          <w:p w:rsidR="00EB0D5D" w:rsidRPr="00F44B4E" w:rsidRDefault="00EB0D5D" w:rsidP="006A56AD">
            <w:pPr>
              <w:rPr>
                <w:sz w:val="22"/>
                <w:szCs w:val="22"/>
              </w:rPr>
            </w:pPr>
          </w:p>
        </w:tc>
      </w:tr>
      <w:tr w:rsidR="006A56AD" w:rsidRPr="001921E9" w:rsidTr="0078307E">
        <w:tc>
          <w:tcPr>
            <w:tcW w:w="567" w:type="dxa"/>
          </w:tcPr>
          <w:p w:rsidR="006A56AD" w:rsidRPr="00176042" w:rsidRDefault="00EB0D5D" w:rsidP="006A56AD">
            <w:r>
              <w:t>20</w:t>
            </w:r>
          </w:p>
        </w:tc>
        <w:tc>
          <w:tcPr>
            <w:tcW w:w="1702" w:type="dxa"/>
          </w:tcPr>
          <w:p w:rsidR="006A56AD" w:rsidRDefault="0078307E" w:rsidP="006A56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6A56AD">
              <w:rPr>
                <w:sz w:val="22"/>
                <w:szCs w:val="22"/>
              </w:rPr>
              <w:t>прель</w:t>
            </w:r>
          </w:p>
        </w:tc>
        <w:tc>
          <w:tcPr>
            <w:tcW w:w="4678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>Республиканский конкурс хореографического искусства</w:t>
            </w:r>
          </w:p>
        </w:tc>
        <w:tc>
          <w:tcPr>
            <w:tcW w:w="3685" w:type="dxa"/>
          </w:tcPr>
          <w:p w:rsidR="006A56AD" w:rsidRPr="00F44B4E" w:rsidRDefault="006A56AD" w:rsidP="006A56AD">
            <w:r>
              <w:t>Преподаватели хореографического отделения</w:t>
            </w:r>
          </w:p>
        </w:tc>
        <w:tc>
          <w:tcPr>
            <w:tcW w:w="964" w:type="dxa"/>
          </w:tcPr>
          <w:p w:rsidR="006A56AD" w:rsidRPr="00F44B4E" w:rsidRDefault="006A56AD" w:rsidP="006A56AD"/>
        </w:tc>
      </w:tr>
      <w:tr w:rsidR="006A56AD" w:rsidRPr="001921E9" w:rsidTr="0078307E">
        <w:tc>
          <w:tcPr>
            <w:tcW w:w="567" w:type="dxa"/>
          </w:tcPr>
          <w:p w:rsidR="006A56AD" w:rsidRPr="00176042" w:rsidRDefault="00EB0D5D" w:rsidP="006A56AD">
            <w:r>
              <w:t>21</w:t>
            </w:r>
          </w:p>
        </w:tc>
        <w:tc>
          <w:tcPr>
            <w:tcW w:w="1702" w:type="dxa"/>
          </w:tcPr>
          <w:p w:rsidR="006A56AD" w:rsidRPr="00DB0E64" w:rsidRDefault="0078307E" w:rsidP="006A56AD">
            <w:r>
              <w:rPr>
                <w:sz w:val="22"/>
                <w:szCs w:val="22"/>
              </w:rPr>
              <w:t>30.04.2021</w:t>
            </w:r>
            <w:r w:rsidR="006A56AD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>Отчетный концерт</w:t>
            </w:r>
            <w:r>
              <w:rPr>
                <w:sz w:val="22"/>
                <w:szCs w:val="22"/>
              </w:rPr>
              <w:t xml:space="preserve"> ДШИ</w:t>
            </w:r>
          </w:p>
        </w:tc>
        <w:tc>
          <w:tcPr>
            <w:tcW w:w="3685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>Администрация школы, преподаватели</w:t>
            </w:r>
            <w:r>
              <w:rPr>
                <w:sz w:val="22"/>
                <w:szCs w:val="22"/>
              </w:rPr>
              <w:t xml:space="preserve"> всех отделений</w:t>
            </w:r>
          </w:p>
        </w:tc>
        <w:tc>
          <w:tcPr>
            <w:tcW w:w="964" w:type="dxa"/>
          </w:tcPr>
          <w:p w:rsidR="006A56AD" w:rsidRPr="00F44B4E" w:rsidRDefault="006A56AD" w:rsidP="006A56AD">
            <w:pPr>
              <w:rPr>
                <w:vertAlign w:val="superscript"/>
              </w:rPr>
            </w:pPr>
            <w:r w:rsidRPr="00F44B4E">
              <w:rPr>
                <w:sz w:val="22"/>
                <w:szCs w:val="22"/>
              </w:rPr>
              <w:t xml:space="preserve">11 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6A56AD" w:rsidRPr="001921E9" w:rsidTr="0078307E">
        <w:tc>
          <w:tcPr>
            <w:tcW w:w="567" w:type="dxa"/>
          </w:tcPr>
          <w:p w:rsidR="006A56AD" w:rsidRPr="00264B4F" w:rsidRDefault="00EB0D5D" w:rsidP="006A56AD">
            <w:r>
              <w:t>22</w:t>
            </w:r>
          </w:p>
        </w:tc>
        <w:tc>
          <w:tcPr>
            <w:tcW w:w="1702" w:type="dxa"/>
          </w:tcPr>
          <w:p w:rsidR="006A56AD" w:rsidRDefault="0078307E" w:rsidP="006A56AD">
            <w:r>
              <w:rPr>
                <w:sz w:val="22"/>
                <w:szCs w:val="22"/>
              </w:rPr>
              <w:t>09.05.2021</w:t>
            </w:r>
            <w:r w:rsidR="006A56AD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6A56AD" w:rsidRDefault="006A56AD" w:rsidP="006A56AD">
            <w:r>
              <w:rPr>
                <w:sz w:val="22"/>
                <w:szCs w:val="22"/>
              </w:rPr>
              <w:t>Праздничный концерт ко</w:t>
            </w:r>
          </w:p>
          <w:p w:rsidR="006A56AD" w:rsidRPr="00F44B4E" w:rsidRDefault="006A56AD" w:rsidP="006A56AD">
            <w:r>
              <w:rPr>
                <w:sz w:val="22"/>
                <w:szCs w:val="22"/>
              </w:rPr>
              <w:t xml:space="preserve"> Дню Победы </w:t>
            </w:r>
          </w:p>
        </w:tc>
        <w:tc>
          <w:tcPr>
            <w:tcW w:w="3685" w:type="dxa"/>
          </w:tcPr>
          <w:p w:rsidR="006A56AD" w:rsidRDefault="006A56AD" w:rsidP="006A56AD">
            <w:r>
              <w:rPr>
                <w:sz w:val="22"/>
                <w:szCs w:val="22"/>
              </w:rPr>
              <w:t>Преподаватели всех отделений</w:t>
            </w:r>
          </w:p>
        </w:tc>
        <w:tc>
          <w:tcPr>
            <w:tcW w:w="964" w:type="dxa"/>
          </w:tcPr>
          <w:p w:rsidR="006A56AD" w:rsidRPr="00F44B4E" w:rsidRDefault="006A56AD" w:rsidP="006A56AD"/>
        </w:tc>
      </w:tr>
      <w:tr w:rsidR="000A5FF2" w:rsidRPr="001921E9" w:rsidTr="0078307E">
        <w:tc>
          <w:tcPr>
            <w:tcW w:w="567" w:type="dxa"/>
          </w:tcPr>
          <w:p w:rsidR="000A5FF2" w:rsidRPr="00264B4F" w:rsidRDefault="00EB0D5D" w:rsidP="000A5FF2">
            <w:r>
              <w:t>23</w:t>
            </w:r>
          </w:p>
        </w:tc>
        <w:tc>
          <w:tcPr>
            <w:tcW w:w="1702" w:type="dxa"/>
          </w:tcPr>
          <w:p w:rsidR="000A5FF2" w:rsidRPr="00F44B4E" w:rsidRDefault="00EB0D5D" w:rsidP="000A5FF2">
            <w:r>
              <w:rPr>
                <w:sz w:val="22"/>
                <w:szCs w:val="22"/>
              </w:rPr>
              <w:t>19-20</w:t>
            </w:r>
            <w:r w:rsidR="0078307E">
              <w:rPr>
                <w:sz w:val="22"/>
                <w:szCs w:val="22"/>
              </w:rPr>
              <w:t>.05.2021</w:t>
            </w:r>
            <w:r w:rsidR="000A5FF2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0A5FF2" w:rsidRPr="00F44B4E" w:rsidRDefault="000A5FF2" w:rsidP="000A5FF2">
            <w:r>
              <w:rPr>
                <w:sz w:val="22"/>
                <w:szCs w:val="22"/>
              </w:rPr>
              <w:t xml:space="preserve">Контрольные уроки </w:t>
            </w:r>
            <w:r w:rsidRPr="00F44B4E">
              <w:rPr>
                <w:sz w:val="22"/>
                <w:szCs w:val="22"/>
              </w:rPr>
              <w:t>по английскому языку</w:t>
            </w:r>
          </w:p>
        </w:tc>
        <w:tc>
          <w:tcPr>
            <w:tcW w:w="3685" w:type="dxa"/>
          </w:tcPr>
          <w:p w:rsidR="000A5FF2" w:rsidRPr="00F44B4E" w:rsidRDefault="000A5FF2" w:rsidP="000A5FF2">
            <w:r w:rsidRPr="00F44B4E">
              <w:rPr>
                <w:sz w:val="22"/>
                <w:szCs w:val="22"/>
              </w:rPr>
              <w:t>Преподаватель</w:t>
            </w:r>
          </w:p>
          <w:p w:rsidR="000A5FF2" w:rsidRPr="00F44B4E" w:rsidRDefault="000A5FF2" w:rsidP="000A5FF2">
            <w:proofErr w:type="spellStart"/>
            <w:r w:rsidRPr="00F44B4E">
              <w:rPr>
                <w:sz w:val="22"/>
                <w:szCs w:val="22"/>
              </w:rPr>
              <w:t>Шавова</w:t>
            </w:r>
            <w:proofErr w:type="spellEnd"/>
            <w:r w:rsidRPr="00F44B4E">
              <w:rPr>
                <w:sz w:val="22"/>
                <w:szCs w:val="22"/>
              </w:rPr>
              <w:t xml:space="preserve"> Я.М.</w:t>
            </w:r>
            <w:r w:rsidR="0078307E">
              <w:rPr>
                <w:sz w:val="22"/>
                <w:szCs w:val="22"/>
              </w:rPr>
              <w:t xml:space="preserve">, </w:t>
            </w:r>
            <w:proofErr w:type="spellStart"/>
            <w:r w:rsidR="0078307E">
              <w:rPr>
                <w:sz w:val="22"/>
                <w:szCs w:val="22"/>
              </w:rPr>
              <w:t>Дагирова</w:t>
            </w:r>
            <w:proofErr w:type="spellEnd"/>
            <w:r w:rsidR="0078307E">
              <w:rPr>
                <w:sz w:val="22"/>
                <w:szCs w:val="22"/>
              </w:rPr>
              <w:t xml:space="preserve"> У.А.</w:t>
            </w:r>
          </w:p>
        </w:tc>
        <w:tc>
          <w:tcPr>
            <w:tcW w:w="964" w:type="dxa"/>
          </w:tcPr>
          <w:p w:rsidR="000A5FF2" w:rsidRPr="00F44B4E" w:rsidRDefault="000A5FF2" w:rsidP="000A5FF2">
            <w:r w:rsidRPr="00F44B4E">
              <w:rPr>
                <w:sz w:val="22"/>
                <w:szCs w:val="22"/>
              </w:rPr>
              <w:t>9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  <w:r w:rsidRPr="00F44B4E">
              <w:rPr>
                <w:sz w:val="22"/>
                <w:szCs w:val="22"/>
              </w:rPr>
              <w:t>-14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6A56AD" w:rsidRPr="001921E9" w:rsidTr="0078307E">
        <w:tc>
          <w:tcPr>
            <w:tcW w:w="567" w:type="dxa"/>
          </w:tcPr>
          <w:p w:rsidR="006A56AD" w:rsidRPr="00264B4F" w:rsidRDefault="00EB0D5D" w:rsidP="006A56AD">
            <w:r>
              <w:t>24</w:t>
            </w:r>
          </w:p>
        </w:tc>
        <w:tc>
          <w:tcPr>
            <w:tcW w:w="1702" w:type="dxa"/>
          </w:tcPr>
          <w:p w:rsidR="006A56AD" w:rsidRPr="00F21F74" w:rsidRDefault="0078307E" w:rsidP="006A56AD">
            <w:r>
              <w:rPr>
                <w:sz w:val="22"/>
                <w:szCs w:val="22"/>
              </w:rPr>
              <w:t>21.05.2021</w:t>
            </w:r>
            <w:r w:rsidR="006A56AD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>Музык</w:t>
            </w:r>
            <w:r>
              <w:rPr>
                <w:sz w:val="22"/>
                <w:szCs w:val="22"/>
              </w:rPr>
              <w:t>альная литература, сольфеджио – контрольные уроки</w:t>
            </w:r>
          </w:p>
        </w:tc>
        <w:tc>
          <w:tcPr>
            <w:tcW w:w="3685" w:type="dxa"/>
          </w:tcPr>
          <w:p w:rsidR="006A56AD" w:rsidRPr="00F44B4E" w:rsidRDefault="006A56AD" w:rsidP="006A56AD">
            <w:proofErr w:type="spellStart"/>
            <w:r w:rsidRPr="00F44B4E">
              <w:rPr>
                <w:sz w:val="22"/>
                <w:szCs w:val="22"/>
              </w:rPr>
              <w:t>Хамаматова</w:t>
            </w:r>
            <w:proofErr w:type="spellEnd"/>
            <w:r w:rsidRPr="00F44B4E">
              <w:rPr>
                <w:sz w:val="22"/>
                <w:szCs w:val="22"/>
              </w:rPr>
              <w:t xml:space="preserve"> Д.М.</w:t>
            </w:r>
          </w:p>
        </w:tc>
        <w:tc>
          <w:tcPr>
            <w:tcW w:w="964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>10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  <w:r w:rsidRPr="00F44B4E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4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6A56AD" w:rsidRPr="001921E9" w:rsidTr="0078307E">
        <w:tc>
          <w:tcPr>
            <w:tcW w:w="567" w:type="dxa"/>
          </w:tcPr>
          <w:p w:rsidR="006A56AD" w:rsidRPr="00264B4F" w:rsidRDefault="00EB0D5D" w:rsidP="006A56AD">
            <w:r>
              <w:t>25</w:t>
            </w:r>
          </w:p>
        </w:tc>
        <w:tc>
          <w:tcPr>
            <w:tcW w:w="1702" w:type="dxa"/>
          </w:tcPr>
          <w:p w:rsidR="006A56AD" w:rsidRPr="00270D20" w:rsidRDefault="0078307E" w:rsidP="006A56AD">
            <w:r>
              <w:rPr>
                <w:sz w:val="22"/>
                <w:szCs w:val="22"/>
              </w:rPr>
              <w:t>20.05.2021</w:t>
            </w:r>
            <w:r w:rsidR="006A56AD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6A56AD" w:rsidRPr="00F44B4E" w:rsidRDefault="006A56AD" w:rsidP="006A56AD">
            <w:r>
              <w:rPr>
                <w:sz w:val="22"/>
                <w:szCs w:val="22"/>
              </w:rPr>
              <w:t>Зачет по фортепиано и классу гитары</w:t>
            </w:r>
            <w:r w:rsidRPr="00F44B4E">
              <w:rPr>
                <w:sz w:val="22"/>
                <w:szCs w:val="22"/>
              </w:rPr>
              <w:t xml:space="preserve"> 1 - 6 </w:t>
            </w:r>
            <w:proofErr w:type="spellStart"/>
            <w:r w:rsidRPr="00F44B4E">
              <w:rPr>
                <w:sz w:val="22"/>
                <w:szCs w:val="22"/>
              </w:rPr>
              <w:t>кл</w:t>
            </w:r>
            <w:proofErr w:type="spellEnd"/>
            <w:r w:rsidRPr="00F44B4E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>Преподаватели музыкального отделения</w:t>
            </w:r>
          </w:p>
        </w:tc>
        <w:tc>
          <w:tcPr>
            <w:tcW w:w="964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>9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  <w:r w:rsidRPr="00F44B4E">
              <w:rPr>
                <w:sz w:val="22"/>
                <w:szCs w:val="22"/>
              </w:rPr>
              <w:t>-14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0A5FF2" w:rsidRPr="001921E9" w:rsidTr="0078307E">
        <w:tc>
          <w:tcPr>
            <w:tcW w:w="567" w:type="dxa"/>
          </w:tcPr>
          <w:p w:rsidR="000A5FF2" w:rsidRPr="00264B4F" w:rsidRDefault="00EB0D5D" w:rsidP="000A5FF2">
            <w:r>
              <w:t>26</w:t>
            </w:r>
          </w:p>
        </w:tc>
        <w:tc>
          <w:tcPr>
            <w:tcW w:w="1702" w:type="dxa"/>
          </w:tcPr>
          <w:p w:rsidR="000A5FF2" w:rsidRPr="003142C0" w:rsidRDefault="00EB0D5D" w:rsidP="000A5FF2">
            <w:r>
              <w:rPr>
                <w:sz w:val="22"/>
                <w:szCs w:val="22"/>
              </w:rPr>
              <w:t>20-21</w:t>
            </w:r>
            <w:r w:rsidR="0078307E">
              <w:rPr>
                <w:sz w:val="22"/>
                <w:szCs w:val="22"/>
              </w:rPr>
              <w:t>.05.2021</w:t>
            </w:r>
            <w:r w:rsidR="000A5FF2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0A5FF2" w:rsidRPr="00F44B4E" w:rsidRDefault="000A5FF2" w:rsidP="000A5FF2">
            <w:r w:rsidRPr="00F44B4E">
              <w:rPr>
                <w:sz w:val="22"/>
                <w:szCs w:val="22"/>
              </w:rPr>
              <w:t xml:space="preserve">Зачет по хореографии </w:t>
            </w:r>
          </w:p>
        </w:tc>
        <w:tc>
          <w:tcPr>
            <w:tcW w:w="3685" w:type="dxa"/>
          </w:tcPr>
          <w:p w:rsidR="000A5FF2" w:rsidRPr="00F44B4E" w:rsidRDefault="000A5FF2" w:rsidP="000A5FF2">
            <w:r w:rsidRPr="00F44B4E">
              <w:rPr>
                <w:sz w:val="22"/>
                <w:szCs w:val="22"/>
              </w:rPr>
              <w:t>Преподаватели хореографи</w:t>
            </w:r>
            <w:r>
              <w:rPr>
                <w:sz w:val="22"/>
                <w:szCs w:val="22"/>
              </w:rPr>
              <w:t>и</w:t>
            </w:r>
          </w:p>
          <w:p w:rsidR="000A5FF2" w:rsidRPr="00F44B4E" w:rsidRDefault="000A5FF2" w:rsidP="000A5FF2">
            <w:r>
              <w:rPr>
                <w:sz w:val="22"/>
                <w:szCs w:val="22"/>
              </w:rPr>
              <w:t>Рашидова Х.М., Алиева А.А.</w:t>
            </w:r>
          </w:p>
        </w:tc>
        <w:tc>
          <w:tcPr>
            <w:tcW w:w="964" w:type="dxa"/>
          </w:tcPr>
          <w:p w:rsidR="000A5FF2" w:rsidRPr="00F44B4E" w:rsidRDefault="000A5FF2" w:rsidP="000A5FF2">
            <w:r w:rsidRPr="00F44B4E">
              <w:rPr>
                <w:sz w:val="22"/>
                <w:szCs w:val="22"/>
              </w:rPr>
              <w:t>10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  <w:r w:rsidRPr="00F44B4E">
              <w:rPr>
                <w:sz w:val="22"/>
                <w:szCs w:val="22"/>
              </w:rPr>
              <w:t>-14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0A5FF2" w:rsidRPr="001921E9" w:rsidTr="0078307E">
        <w:tc>
          <w:tcPr>
            <w:tcW w:w="567" w:type="dxa"/>
          </w:tcPr>
          <w:p w:rsidR="000A5FF2" w:rsidRPr="00264B4F" w:rsidRDefault="00EB0D5D" w:rsidP="000A5FF2">
            <w:r>
              <w:t>27</w:t>
            </w:r>
          </w:p>
        </w:tc>
        <w:tc>
          <w:tcPr>
            <w:tcW w:w="1702" w:type="dxa"/>
          </w:tcPr>
          <w:p w:rsidR="000A5FF2" w:rsidRPr="00B06A51" w:rsidRDefault="00EB0D5D" w:rsidP="000A5FF2">
            <w:r>
              <w:rPr>
                <w:sz w:val="22"/>
                <w:szCs w:val="22"/>
              </w:rPr>
              <w:t>20-21</w:t>
            </w:r>
            <w:r w:rsidR="0078307E">
              <w:rPr>
                <w:sz w:val="22"/>
                <w:szCs w:val="22"/>
              </w:rPr>
              <w:t>.05.2021</w:t>
            </w:r>
            <w:r w:rsidR="000A5FF2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0A5FF2" w:rsidRPr="00F44B4E" w:rsidRDefault="000A5FF2" w:rsidP="000A5FF2">
            <w:r>
              <w:rPr>
                <w:sz w:val="22"/>
                <w:szCs w:val="22"/>
              </w:rPr>
              <w:t xml:space="preserve">Оценочный просмотр работ ИЗО и ДПИ по итогам 2 полугодия. </w:t>
            </w:r>
          </w:p>
        </w:tc>
        <w:tc>
          <w:tcPr>
            <w:tcW w:w="3685" w:type="dxa"/>
          </w:tcPr>
          <w:p w:rsidR="000A5FF2" w:rsidRPr="00F44B4E" w:rsidRDefault="000A5FF2" w:rsidP="000A5FF2">
            <w:r w:rsidRPr="00F44B4E">
              <w:rPr>
                <w:sz w:val="22"/>
                <w:szCs w:val="22"/>
              </w:rPr>
              <w:t xml:space="preserve"> Преп</w:t>
            </w:r>
            <w:r>
              <w:rPr>
                <w:sz w:val="22"/>
                <w:szCs w:val="22"/>
              </w:rPr>
              <w:t>одаватели ИЗО и ДПИ</w:t>
            </w:r>
          </w:p>
        </w:tc>
        <w:tc>
          <w:tcPr>
            <w:tcW w:w="964" w:type="dxa"/>
          </w:tcPr>
          <w:p w:rsidR="000A5FF2" w:rsidRPr="00F44B4E" w:rsidRDefault="000A5FF2" w:rsidP="000A5FF2">
            <w:r w:rsidRPr="00F44B4E">
              <w:rPr>
                <w:sz w:val="22"/>
                <w:szCs w:val="22"/>
              </w:rPr>
              <w:t>10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  <w:r w:rsidRPr="00F44B4E">
              <w:rPr>
                <w:sz w:val="22"/>
                <w:szCs w:val="22"/>
              </w:rPr>
              <w:t>-14</w:t>
            </w:r>
            <w:r w:rsidRPr="00F44B4E">
              <w:rPr>
                <w:sz w:val="22"/>
                <w:szCs w:val="22"/>
                <w:vertAlign w:val="superscript"/>
              </w:rPr>
              <w:t>00</w:t>
            </w:r>
          </w:p>
        </w:tc>
      </w:tr>
      <w:tr w:rsidR="006A56AD" w:rsidRPr="00AE4892" w:rsidTr="0078307E">
        <w:tc>
          <w:tcPr>
            <w:tcW w:w="567" w:type="dxa"/>
          </w:tcPr>
          <w:p w:rsidR="006A56AD" w:rsidRPr="00264B4F" w:rsidRDefault="00EB0D5D" w:rsidP="006A56AD">
            <w:r>
              <w:t>28</w:t>
            </w:r>
          </w:p>
        </w:tc>
        <w:tc>
          <w:tcPr>
            <w:tcW w:w="1702" w:type="dxa"/>
          </w:tcPr>
          <w:p w:rsidR="006A56AD" w:rsidRPr="00F44B4E" w:rsidRDefault="00CF15DB" w:rsidP="006A56AD">
            <w:r>
              <w:rPr>
                <w:sz w:val="22"/>
                <w:szCs w:val="22"/>
              </w:rPr>
              <w:t>20-24</w:t>
            </w:r>
            <w:r w:rsidR="0078307E">
              <w:rPr>
                <w:sz w:val="22"/>
                <w:szCs w:val="22"/>
              </w:rPr>
              <w:t>.05.2021</w:t>
            </w:r>
            <w:r w:rsidR="006A56AD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>Зачеты по филиалам</w:t>
            </w:r>
          </w:p>
        </w:tc>
        <w:tc>
          <w:tcPr>
            <w:tcW w:w="3685" w:type="dxa"/>
          </w:tcPr>
          <w:p w:rsidR="006A56AD" w:rsidRPr="00F44B4E" w:rsidRDefault="006A56AD" w:rsidP="006A56AD">
            <w:r>
              <w:rPr>
                <w:sz w:val="22"/>
                <w:szCs w:val="22"/>
              </w:rPr>
              <w:t xml:space="preserve">Абакарова З.А. </w:t>
            </w:r>
          </w:p>
        </w:tc>
        <w:tc>
          <w:tcPr>
            <w:tcW w:w="964" w:type="dxa"/>
          </w:tcPr>
          <w:p w:rsidR="006A56AD" w:rsidRPr="00F44B4E" w:rsidRDefault="006A56AD" w:rsidP="006A56AD"/>
        </w:tc>
      </w:tr>
      <w:tr w:rsidR="006A56AD" w:rsidRPr="00AE4892" w:rsidTr="0078307E">
        <w:tc>
          <w:tcPr>
            <w:tcW w:w="567" w:type="dxa"/>
          </w:tcPr>
          <w:p w:rsidR="006A56AD" w:rsidRPr="00264B4F" w:rsidRDefault="00EB0D5D" w:rsidP="006A56AD">
            <w:r>
              <w:t>29</w:t>
            </w:r>
          </w:p>
        </w:tc>
        <w:tc>
          <w:tcPr>
            <w:tcW w:w="1702" w:type="dxa"/>
          </w:tcPr>
          <w:p w:rsidR="006A56AD" w:rsidRPr="00B06A51" w:rsidRDefault="0078307E" w:rsidP="006A56AD">
            <w:r>
              <w:rPr>
                <w:sz w:val="22"/>
                <w:szCs w:val="22"/>
              </w:rPr>
              <w:t>01.06.2021</w:t>
            </w:r>
            <w:r w:rsidR="006A56AD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</w:tcPr>
          <w:p w:rsidR="006A56AD" w:rsidRDefault="006A56AD" w:rsidP="006A56AD">
            <w:pPr>
              <w:rPr>
                <w:sz w:val="22"/>
                <w:szCs w:val="22"/>
              </w:rPr>
            </w:pPr>
            <w:r w:rsidRPr="00F44B4E">
              <w:rPr>
                <w:sz w:val="22"/>
                <w:szCs w:val="22"/>
              </w:rPr>
              <w:t>Фестиваль «Мы</w:t>
            </w:r>
            <w:r>
              <w:rPr>
                <w:sz w:val="22"/>
                <w:szCs w:val="22"/>
              </w:rPr>
              <w:t xml:space="preserve"> </w:t>
            </w:r>
            <w:r w:rsidRPr="00F44B4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78307E">
              <w:rPr>
                <w:sz w:val="22"/>
                <w:szCs w:val="22"/>
              </w:rPr>
              <w:t>Дети твои Дагестан</w:t>
            </w:r>
            <w:r w:rsidRPr="00F44B4E">
              <w:rPr>
                <w:sz w:val="22"/>
                <w:szCs w:val="22"/>
              </w:rPr>
              <w:t>»</w:t>
            </w:r>
          </w:p>
          <w:p w:rsidR="0078307E" w:rsidRPr="00F44B4E" w:rsidRDefault="0078307E" w:rsidP="006A56AD">
            <w:r>
              <w:rPr>
                <w:sz w:val="22"/>
                <w:szCs w:val="22"/>
              </w:rPr>
              <w:t>Приуроченный к 100-летию ДАССР</w:t>
            </w:r>
          </w:p>
        </w:tc>
        <w:tc>
          <w:tcPr>
            <w:tcW w:w="3685" w:type="dxa"/>
          </w:tcPr>
          <w:p w:rsidR="006A56AD" w:rsidRPr="00F44B4E" w:rsidRDefault="006A56AD" w:rsidP="006A56AD">
            <w:r w:rsidRPr="00F44B4E">
              <w:rPr>
                <w:sz w:val="22"/>
                <w:szCs w:val="22"/>
              </w:rPr>
              <w:t>Администрация</w:t>
            </w:r>
            <w:r>
              <w:rPr>
                <w:sz w:val="22"/>
                <w:szCs w:val="22"/>
              </w:rPr>
              <w:t xml:space="preserve"> </w:t>
            </w:r>
            <w:r w:rsidRPr="00F44B4E">
              <w:rPr>
                <w:sz w:val="22"/>
                <w:szCs w:val="22"/>
              </w:rPr>
              <w:t>школы</w:t>
            </w:r>
            <w:r>
              <w:rPr>
                <w:sz w:val="22"/>
                <w:szCs w:val="22"/>
              </w:rPr>
              <w:t xml:space="preserve"> и все преподаватели отделений</w:t>
            </w:r>
          </w:p>
        </w:tc>
        <w:tc>
          <w:tcPr>
            <w:tcW w:w="964" w:type="dxa"/>
          </w:tcPr>
          <w:p w:rsidR="006A56AD" w:rsidRPr="003B3611" w:rsidRDefault="006A56AD" w:rsidP="006A56AD"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vertAlign w:val="superscript"/>
              </w:rPr>
              <w:t>00</w:t>
            </w:r>
          </w:p>
        </w:tc>
      </w:tr>
    </w:tbl>
    <w:p w:rsidR="00544CAE" w:rsidRDefault="00347B54" w:rsidP="00347B54">
      <w:pPr>
        <w:rPr>
          <w:b/>
          <w:sz w:val="28"/>
          <w:szCs w:val="28"/>
        </w:rPr>
      </w:pPr>
      <w:r w:rsidRPr="00BC773B">
        <w:rPr>
          <w:b/>
          <w:sz w:val="28"/>
          <w:szCs w:val="28"/>
        </w:rPr>
        <w:t xml:space="preserve">Завуч по учебной части                                                          </w:t>
      </w:r>
      <w:proofErr w:type="spellStart"/>
      <w:r w:rsidRPr="00BC773B">
        <w:rPr>
          <w:b/>
          <w:sz w:val="28"/>
          <w:szCs w:val="28"/>
        </w:rPr>
        <w:t>З.А.Абакарова</w:t>
      </w:r>
      <w:proofErr w:type="spellEnd"/>
    </w:p>
    <w:p w:rsidR="00544CAE" w:rsidRPr="00BC773B" w:rsidRDefault="00544CAE" w:rsidP="00347B5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Директор                                                                                    А.Г.Халилова</w:t>
      </w:r>
    </w:p>
    <w:sectPr w:rsidR="00544CAE" w:rsidRPr="00BC773B"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B54"/>
    <w:rsid w:val="000706A1"/>
    <w:rsid w:val="00085441"/>
    <w:rsid w:val="000A5FF2"/>
    <w:rsid w:val="00115BF5"/>
    <w:rsid w:val="001750CE"/>
    <w:rsid w:val="001A243D"/>
    <w:rsid w:val="00241B71"/>
    <w:rsid w:val="00297AA0"/>
    <w:rsid w:val="002C715F"/>
    <w:rsid w:val="002D2790"/>
    <w:rsid w:val="00307A94"/>
    <w:rsid w:val="00347B54"/>
    <w:rsid w:val="003B1585"/>
    <w:rsid w:val="00427B86"/>
    <w:rsid w:val="00486FBC"/>
    <w:rsid w:val="004E4320"/>
    <w:rsid w:val="0050227A"/>
    <w:rsid w:val="00544CAE"/>
    <w:rsid w:val="00552A64"/>
    <w:rsid w:val="00627C8A"/>
    <w:rsid w:val="00671C38"/>
    <w:rsid w:val="006A56AD"/>
    <w:rsid w:val="006D2B91"/>
    <w:rsid w:val="00723A8A"/>
    <w:rsid w:val="0076676F"/>
    <w:rsid w:val="0078307E"/>
    <w:rsid w:val="007A4075"/>
    <w:rsid w:val="008717EE"/>
    <w:rsid w:val="008E7F0E"/>
    <w:rsid w:val="00930A34"/>
    <w:rsid w:val="009544E4"/>
    <w:rsid w:val="009D0DB8"/>
    <w:rsid w:val="009F663B"/>
    <w:rsid w:val="00B07106"/>
    <w:rsid w:val="00B30ADD"/>
    <w:rsid w:val="00B60CA2"/>
    <w:rsid w:val="00B95B8C"/>
    <w:rsid w:val="00C2220F"/>
    <w:rsid w:val="00C305C7"/>
    <w:rsid w:val="00CF15DB"/>
    <w:rsid w:val="00CF5AF1"/>
    <w:rsid w:val="00D42558"/>
    <w:rsid w:val="00DE3824"/>
    <w:rsid w:val="00E35B4C"/>
    <w:rsid w:val="00E93A28"/>
    <w:rsid w:val="00EB0D5D"/>
    <w:rsid w:val="00F04736"/>
    <w:rsid w:val="00F62E48"/>
    <w:rsid w:val="00F872D9"/>
    <w:rsid w:val="00F9268B"/>
    <w:rsid w:val="00FB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9E1E9-D385-4D5B-AAF5-70167BDF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B54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47B54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627C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7C8A"/>
    <w:rPr>
      <w:rFonts w:ascii="Segoe UI" w:eastAsia="DejaVu Sans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E62AF-441E-4126-B0A7-42E8B481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Asiyat</dc:creator>
  <cp:keywords/>
  <dc:description/>
  <cp:lastModifiedBy>Asiyat</cp:lastModifiedBy>
  <cp:revision>31</cp:revision>
  <cp:lastPrinted>2020-12-03T12:41:00Z</cp:lastPrinted>
  <dcterms:created xsi:type="dcterms:W3CDTF">2018-08-06T07:51:00Z</dcterms:created>
  <dcterms:modified xsi:type="dcterms:W3CDTF">2020-12-03T12:41:00Z</dcterms:modified>
</cp:coreProperties>
</file>